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6A8" w:rsidRPr="00677457" w:rsidRDefault="00A676A8" w:rsidP="00A676A8">
      <w:pPr>
        <w:pStyle w:val="8"/>
        <w:jc w:val="right"/>
        <w:rPr>
          <w:rFonts w:ascii="HelveticaNeueCyr" w:hAnsi="HelveticaNeueCyr"/>
          <w:kern w:val="22"/>
          <w:sz w:val="24"/>
        </w:rPr>
      </w:pPr>
      <w:r w:rsidRPr="00677457">
        <w:rPr>
          <w:rFonts w:ascii="HelveticaNeueCyr" w:hAnsi="HelveticaNeueCyr"/>
          <w:kern w:val="22"/>
          <w:sz w:val="24"/>
        </w:rPr>
        <w:t xml:space="preserve">УТВЕРЖДЕН </w:t>
      </w:r>
    </w:p>
    <w:p w:rsidR="00665FCC" w:rsidRPr="00677457" w:rsidRDefault="00697D8F" w:rsidP="00697D8F">
      <w:pPr>
        <w:jc w:val="right"/>
        <w:rPr>
          <w:rFonts w:ascii="HelveticaNeueCyr" w:hAnsi="HelveticaNeueCyr"/>
          <w:kern w:val="22"/>
          <w:sz w:val="24"/>
        </w:rPr>
      </w:pPr>
      <w:r w:rsidRPr="00677457">
        <w:rPr>
          <w:rFonts w:ascii="HelveticaNeueCyr" w:hAnsi="HelveticaNeueCyr"/>
          <w:kern w:val="22"/>
          <w:sz w:val="24"/>
        </w:rPr>
        <w:t>р</w:t>
      </w:r>
      <w:r w:rsidR="00C52DE3" w:rsidRPr="00677457">
        <w:rPr>
          <w:rFonts w:ascii="HelveticaNeueCyr" w:hAnsi="HelveticaNeueCyr"/>
          <w:kern w:val="22"/>
          <w:sz w:val="24"/>
        </w:rPr>
        <w:t xml:space="preserve">ешением </w:t>
      </w:r>
      <w:r w:rsidR="008253C3" w:rsidRPr="00677457">
        <w:rPr>
          <w:rFonts w:ascii="HelveticaNeueCyr" w:hAnsi="HelveticaNeueCyr"/>
          <w:kern w:val="22"/>
          <w:sz w:val="24"/>
        </w:rPr>
        <w:t>общего собрания учредителей</w:t>
      </w:r>
    </w:p>
    <w:p w:rsidR="00A676A8" w:rsidRPr="00677457" w:rsidRDefault="00A676A8" w:rsidP="00C52DE3">
      <w:pPr>
        <w:jc w:val="right"/>
        <w:rPr>
          <w:rFonts w:ascii="HelveticaNeueCyr" w:hAnsi="HelveticaNeueCyr"/>
          <w:kern w:val="22"/>
          <w:sz w:val="24"/>
        </w:rPr>
      </w:pPr>
      <w:r w:rsidRPr="00677457">
        <w:rPr>
          <w:rFonts w:ascii="HelveticaNeueCyr" w:hAnsi="HelveticaNeueCyr"/>
          <w:kern w:val="22"/>
          <w:sz w:val="24"/>
        </w:rPr>
        <w:t xml:space="preserve">Общества с ограниченной </w:t>
      </w:r>
      <w:r w:rsidR="00665FCC" w:rsidRPr="00677457">
        <w:rPr>
          <w:rFonts w:ascii="HelveticaNeueCyr" w:hAnsi="HelveticaNeueCyr"/>
          <w:kern w:val="22"/>
          <w:sz w:val="24"/>
        </w:rPr>
        <w:t>ответственностью</w:t>
      </w:r>
    </w:p>
    <w:p w:rsidR="00A676A8" w:rsidRPr="00677457" w:rsidRDefault="00677457" w:rsidP="00C52DE3">
      <w:pPr>
        <w:jc w:val="right"/>
        <w:rPr>
          <w:rFonts w:ascii="HelveticaNeueCyr" w:hAnsi="HelveticaNeueCyr"/>
          <w:kern w:val="22"/>
          <w:sz w:val="24"/>
          <w:lang w:val="lt-LT"/>
        </w:rPr>
      </w:pPr>
      <w:r w:rsidRPr="00677457">
        <w:rPr>
          <w:rFonts w:ascii="HelveticaNeueCyr" w:hAnsi="HelveticaNeueCyr"/>
          <w:kern w:val="22"/>
          <w:sz w:val="24"/>
        </w:rPr>
        <w:t>«</w:t>
      </w:r>
      <w:proofErr w:type="spellStart"/>
      <w:r w:rsidRPr="00677457">
        <w:rPr>
          <w:rFonts w:ascii="HelveticaNeueCyr" w:hAnsi="HelveticaNeueCyr"/>
          <w:kern w:val="22"/>
          <w:sz w:val="24"/>
        </w:rPr>
        <w:t>Телемайн</w:t>
      </w:r>
      <w:proofErr w:type="spellEnd"/>
      <w:r w:rsidRPr="00677457">
        <w:rPr>
          <w:rFonts w:ascii="HelveticaNeueCyr" w:hAnsi="HelveticaNeueCyr"/>
          <w:kern w:val="22"/>
          <w:sz w:val="24"/>
        </w:rPr>
        <w:t>»</w:t>
      </w:r>
    </w:p>
    <w:p w:rsidR="00600768" w:rsidRPr="00677457" w:rsidRDefault="008253C3" w:rsidP="00C52DE3">
      <w:pPr>
        <w:jc w:val="right"/>
        <w:rPr>
          <w:rFonts w:ascii="HelveticaNeueCyr" w:hAnsi="HelveticaNeueCyr"/>
          <w:b/>
          <w:kern w:val="22"/>
          <w:sz w:val="24"/>
        </w:rPr>
      </w:pPr>
      <w:r w:rsidRPr="00677457">
        <w:rPr>
          <w:rFonts w:ascii="HelveticaNeueCyr" w:hAnsi="HelveticaNeueCyr"/>
          <w:kern w:val="22"/>
          <w:sz w:val="24"/>
        </w:rPr>
        <w:t>Протокол</w:t>
      </w:r>
      <w:r w:rsidR="00C52DE3" w:rsidRPr="00677457">
        <w:rPr>
          <w:rFonts w:ascii="HelveticaNeueCyr" w:hAnsi="HelveticaNeueCyr"/>
          <w:kern w:val="22"/>
          <w:sz w:val="24"/>
        </w:rPr>
        <w:t xml:space="preserve"> </w:t>
      </w:r>
      <w:r w:rsidR="00A676A8" w:rsidRPr="00677457">
        <w:rPr>
          <w:rFonts w:ascii="HelveticaNeueCyr" w:hAnsi="HelveticaNeueCyr"/>
          <w:kern w:val="22"/>
          <w:sz w:val="24"/>
        </w:rPr>
        <w:t>№</w:t>
      </w:r>
      <w:r w:rsidR="008B2C31" w:rsidRPr="00677457">
        <w:rPr>
          <w:rFonts w:ascii="HelveticaNeueCyr" w:hAnsi="HelveticaNeueCyr"/>
          <w:kern w:val="22"/>
          <w:sz w:val="24"/>
        </w:rPr>
        <w:t xml:space="preserve"> 1</w:t>
      </w:r>
      <w:r w:rsidR="00A676A8" w:rsidRPr="00677457">
        <w:rPr>
          <w:rFonts w:ascii="HelveticaNeueCyr" w:hAnsi="HelveticaNeueCyr"/>
          <w:kern w:val="22"/>
          <w:sz w:val="24"/>
        </w:rPr>
        <w:t xml:space="preserve"> от</w:t>
      </w:r>
      <w:r w:rsidR="00F70D27" w:rsidRPr="00677457">
        <w:rPr>
          <w:rFonts w:ascii="HelveticaNeueCyr" w:hAnsi="HelveticaNeueCyr"/>
          <w:kern w:val="22"/>
          <w:sz w:val="24"/>
        </w:rPr>
        <w:t xml:space="preserve"> </w:t>
      </w:r>
      <w:r w:rsidR="00677457" w:rsidRPr="00677457">
        <w:rPr>
          <w:rFonts w:ascii="HelveticaNeueCyr" w:hAnsi="HelveticaNeueCyr"/>
          <w:kern w:val="22"/>
          <w:sz w:val="24"/>
        </w:rPr>
        <w:t>3 октября 2017</w:t>
      </w:r>
      <w:r w:rsidRPr="00677457">
        <w:rPr>
          <w:rFonts w:ascii="HelveticaNeueCyr" w:hAnsi="HelveticaNeueCyr"/>
          <w:kern w:val="22"/>
          <w:sz w:val="24"/>
        </w:rPr>
        <w:t xml:space="preserve"> г.</w:t>
      </w:r>
    </w:p>
    <w:p w:rsidR="00600768" w:rsidRPr="00677457" w:rsidRDefault="00600768" w:rsidP="00600768">
      <w:pPr>
        <w:jc w:val="right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spacing w:after="222"/>
        <w:ind w:firstLine="284"/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rPr>
          <w:rFonts w:ascii="HelveticaNeueCyr" w:hAnsi="HelveticaNeueCyr"/>
          <w:kern w:val="22"/>
          <w:sz w:val="24"/>
        </w:rPr>
      </w:pPr>
    </w:p>
    <w:p w:rsidR="0058427E" w:rsidRPr="00677457" w:rsidRDefault="0058427E" w:rsidP="0058427E">
      <w:pPr>
        <w:spacing w:after="222"/>
        <w:ind w:firstLine="284"/>
        <w:jc w:val="center"/>
        <w:rPr>
          <w:rFonts w:ascii="HelveticaNeueCyr" w:hAnsi="HelveticaNeueCyr"/>
          <w:kern w:val="22"/>
          <w:sz w:val="24"/>
        </w:rPr>
      </w:pPr>
    </w:p>
    <w:p w:rsidR="0058427E" w:rsidRPr="00677457" w:rsidRDefault="0058427E" w:rsidP="0058427E">
      <w:pPr>
        <w:spacing w:after="222"/>
        <w:ind w:firstLine="284"/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spacing w:after="222"/>
        <w:ind w:firstLine="284"/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04284C">
      <w:pPr>
        <w:pStyle w:val="2"/>
        <w:jc w:val="center"/>
        <w:rPr>
          <w:rFonts w:ascii="HelveticaNeueCyr" w:hAnsi="HelveticaNeueCyr" w:cs="Times New Roman"/>
          <w:kern w:val="22"/>
          <w:sz w:val="24"/>
          <w:szCs w:val="24"/>
        </w:rPr>
      </w:pPr>
    </w:p>
    <w:p w:rsidR="00600768" w:rsidRPr="00677457" w:rsidRDefault="00600768" w:rsidP="00600768">
      <w:pPr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rPr>
          <w:rFonts w:ascii="HelveticaNeueCyr" w:hAnsi="HelveticaNeueCyr"/>
          <w:kern w:val="22"/>
          <w:sz w:val="24"/>
          <w:lang w:val="lt-LT"/>
        </w:rPr>
      </w:pPr>
    </w:p>
    <w:p w:rsidR="00600768" w:rsidRPr="00677457" w:rsidRDefault="00600768" w:rsidP="00600768">
      <w:pPr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rPr>
          <w:rFonts w:ascii="HelveticaNeueCyr" w:hAnsi="HelveticaNeueCyr"/>
          <w:kern w:val="22"/>
          <w:sz w:val="36"/>
          <w:szCs w:val="36"/>
        </w:rPr>
      </w:pPr>
    </w:p>
    <w:p w:rsidR="00600768" w:rsidRPr="00677457" w:rsidRDefault="00600768" w:rsidP="00677457">
      <w:pPr>
        <w:spacing w:before="120" w:after="120"/>
        <w:jc w:val="center"/>
        <w:rPr>
          <w:rFonts w:ascii="HelveticaNeueCyr" w:hAnsi="HelveticaNeueCyr"/>
          <w:b/>
          <w:bCs/>
          <w:kern w:val="22"/>
          <w:sz w:val="36"/>
          <w:szCs w:val="36"/>
        </w:rPr>
      </w:pPr>
      <w:bookmarkStart w:id="0" w:name="_Toc131409625"/>
      <w:r w:rsidRPr="00677457">
        <w:rPr>
          <w:rFonts w:ascii="HelveticaNeueCyr" w:hAnsi="HelveticaNeueCyr"/>
          <w:b/>
          <w:bCs/>
          <w:kern w:val="22"/>
          <w:sz w:val="36"/>
          <w:szCs w:val="36"/>
        </w:rPr>
        <w:t>У С Т А В</w:t>
      </w:r>
      <w:bookmarkEnd w:id="0"/>
    </w:p>
    <w:p w:rsidR="00600768" w:rsidRPr="00677457" w:rsidRDefault="00600768" w:rsidP="00677457">
      <w:pPr>
        <w:spacing w:before="120" w:after="120"/>
        <w:jc w:val="center"/>
        <w:rPr>
          <w:rFonts w:ascii="HelveticaNeueCyr" w:hAnsi="HelveticaNeueCyr"/>
          <w:b/>
          <w:bCs/>
          <w:kern w:val="22"/>
          <w:sz w:val="36"/>
          <w:szCs w:val="36"/>
        </w:rPr>
      </w:pPr>
      <w:r w:rsidRPr="00677457">
        <w:rPr>
          <w:rFonts w:ascii="HelveticaNeueCyr" w:hAnsi="HelveticaNeueCyr"/>
          <w:b/>
          <w:bCs/>
          <w:kern w:val="22"/>
          <w:sz w:val="36"/>
          <w:szCs w:val="36"/>
        </w:rPr>
        <w:t>Общества с ограниченной ответственностью</w:t>
      </w:r>
    </w:p>
    <w:p w:rsidR="00600768" w:rsidRPr="00677457" w:rsidRDefault="00677457" w:rsidP="00677457">
      <w:pPr>
        <w:spacing w:before="120" w:after="120"/>
        <w:jc w:val="center"/>
        <w:rPr>
          <w:rFonts w:ascii="HelveticaNeueCyr" w:hAnsi="HelveticaNeueCyr"/>
          <w:b/>
          <w:bCs/>
          <w:kern w:val="22"/>
          <w:sz w:val="36"/>
          <w:szCs w:val="36"/>
        </w:rPr>
      </w:pPr>
      <w:r w:rsidRPr="00677457">
        <w:rPr>
          <w:rFonts w:ascii="HelveticaNeueCyr" w:hAnsi="HelveticaNeueCyr"/>
          <w:b/>
          <w:bCs/>
          <w:kern w:val="22"/>
          <w:sz w:val="36"/>
          <w:szCs w:val="36"/>
        </w:rPr>
        <w:t>«</w:t>
      </w:r>
      <w:proofErr w:type="spellStart"/>
      <w:r w:rsidRPr="00677457">
        <w:rPr>
          <w:rFonts w:ascii="HelveticaNeueCyr" w:hAnsi="HelveticaNeueCyr"/>
          <w:b/>
          <w:bCs/>
          <w:kern w:val="22"/>
          <w:sz w:val="36"/>
          <w:szCs w:val="36"/>
        </w:rPr>
        <w:t>Телемайн</w:t>
      </w:r>
      <w:proofErr w:type="spellEnd"/>
      <w:r w:rsidRPr="00677457">
        <w:rPr>
          <w:rFonts w:ascii="HelveticaNeueCyr" w:hAnsi="HelveticaNeueCyr"/>
          <w:b/>
          <w:bCs/>
          <w:kern w:val="22"/>
          <w:sz w:val="36"/>
          <w:szCs w:val="36"/>
        </w:rPr>
        <w:t>»</w:t>
      </w:r>
    </w:p>
    <w:p w:rsidR="00600768" w:rsidRPr="00677457" w:rsidRDefault="00600768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B5B12" w:rsidRPr="00677457" w:rsidRDefault="00CB5B12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554F85" w:rsidRPr="00677457" w:rsidRDefault="00554F85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554F85" w:rsidRPr="00677457" w:rsidRDefault="00554F85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554F85" w:rsidRPr="00677457" w:rsidRDefault="00554F85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554F85" w:rsidRPr="00677457" w:rsidRDefault="00554F85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C52DE3" w:rsidRPr="00677457" w:rsidRDefault="00C52DE3" w:rsidP="00C52DE3">
      <w:pPr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00768" w:rsidP="00600768">
      <w:pPr>
        <w:jc w:val="center"/>
        <w:rPr>
          <w:rFonts w:ascii="HelveticaNeueCyr" w:hAnsi="HelveticaNeueCyr"/>
          <w:kern w:val="22"/>
          <w:sz w:val="24"/>
        </w:rPr>
      </w:pPr>
    </w:p>
    <w:p w:rsidR="00600768" w:rsidRPr="00677457" w:rsidRDefault="00677457" w:rsidP="00600768">
      <w:pPr>
        <w:jc w:val="center"/>
        <w:rPr>
          <w:rFonts w:ascii="HelveticaNeueCyr" w:hAnsi="HelveticaNeueCyr"/>
          <w:kern w:val="22"/>
          <w:sz w:val="24"/>
        </w:rPr>
      </w:pPr>
      <w:r w:rsidRPr="00677457">
        <w:rPr>
          <w:rFonts w:ascii="HelveticaNeueCyr" w:hAnsi="HelveticaNeueCyr"/>
          <w:kern w:val="22"/>
          <w:sz w:val="24"/>
        </w:rPr>
        <w:t>г. Москва</w:t>
      </w:r>
    </w:p>
    <w:p w:rsidR="00677457" w:rsidRPr="00677457" w:rsidRDefault="00677457" w:rsidP="00600768">
      <w:pPr>
        <w:jc w:val="center"/>
        <w:rPr>
          <w:rFonts w:ascii="HelveticaNeueCyr" w:hAnsi="HelveticaNeueCyr"/>
          <w:kern w:val="22"/>
          <w:sz w:val="24"/>
        </w:rPr>
      </w:pPr>
      <w:r w:rsidRPr="00677457">
        <w:rPr>
          <w:rFonts w:ascii="HelveticaNeueCyr" w:hAnsi="HelveticaNeueCyr"/>
          <w:kern w:val="22"/>
          <w:sz w:val="24"/>
        </w:rPr>
        <w:t>2017 г.</w:t>
      </w:r>
    </w:p>
    <w:p w:rsidR="00FA716B" w:rsidRPr="00677457" w:rsidRDefault="00600768" w:rsidP="00554F85">
      <w:pPr>
        <w:keepLines/>
        <w:suppressAutoHyphens/>
        <w:jc w:val="center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kern w:val="22"/>
          <w:sz w:val="24"/>
        </w:rPr>
        <w:br w:type="page"/>
      </w:r>
    </w:p>
    <w:p w:rsidR="00FA716B" w:rsidRPr="00677457" w:rsidRDefault="00FA716B" w:rsidP="00677457">
      <w:pPr>
        <w:pStyle w:val="5"/>
        <w:spacing w:after="120"/>
        <w:ind w:firstLine="851"/>
        <w:jc w:val="center"/>
        <w:rPr>
          <w:rFonts w:ascii="HelveticaNeueCyr" w:hAnsi="HelveticaNeueCyr"/>
          <w:i w:val="0"/>
          <w:sz w:val="24"/>
          <w:szCs w:val="24"/>
        </w:rPr>
      </w:pPr>
      <w:bookmarkStart w:id="1" w:name="_Toc128891877"/>
      <w:bookmarkStart w:id="2" w:name="_Toc131409626"/>
      <w:bookmarkStart w:id="3" w:name="_Toc131573198"/>
      <w:bookmarkStart w:id="4" w:name="_Toc368045344"/>
      <w:r w:rsidRPr="00677457">
        <w:rPr>
          <w:rFonts w:ascii="HelveticaNeueCyr" w:hAnsi="HelveticaNeueCyr"/>
          <w:i w:val="0"/>
          <w:sz w:val="24"/>
          <w:szCs w:val="24"/>
        </w:rPr>
        <w:lastRenderedPageBreak/>
        <w:t>1. НАИМЕНОВАНИЕ, МЕСТО НАХОЖДЕНИЯ И СРОК ДЕЯТЕЛЬНОСТИ ОБЩЕСТВА</w:t>
      </w:r>
      <w:bookmarkEnd w:id="1"/>
      <w:bookmarkEnd w:id="2"/>
      <w:bookmarkEnd w:id="3"/>
      <w:bookmarkEnd w:id="4"/>
    </w:p>
    <w:p w:rsidR="00E86F8E" w:rsidRDefault="00452B33" w:rsidP="00677457">
      <w:pPr>
        <w:keepLines/>
        <w:numPr>
          <w:ilvl w:val="1"/>
          <w:numId w:val="1"/>
        </w:numPr>
        <w:tabs>
          <w:tab w:val="clear" w:pos="792"/>
          <w:tab w:val="num" w:pos="540"/>
        </w:tabs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>Настоящий У</w:t>
      </w:r>
      <w:r w:rsidR="00FA716B" w:rsidRPr="00677457">
        <w:rPr>
          <w:rFonts w:ascii="HelveticaNeueCyr" w:hAnsi="HelveticaNeueCyr"/>
          <w:sz w:val="24"/>
        </w:rPr>
        <w:t xml:space="preserve">став определяет порядок организации и деятельности коммерческой организации </w:t>
      </w:r>
      <w:r w:rsidR="008A001F">
        <w:rPr>
          <w:rFonts w:ascii="HelveticaNeueCyr" w:hAnsi="HelveticaNeueCyr"/>
          <w:sz w:val="24"/>
        </w:rPr>
        <w:t>–</w:t>
      </w:r>
      <w:r w:rsidR="00FA716B" w:rsidRPr="00677457">
        <w:rPr>
          <w:rFonts w:ascii="HelveticaNeueCyr" w:hAnsi="HelveticaNeueCyr"/>
          <w:sz w:val="24"/>
        </w:rPr>
        <w:t xml:space="preserve"> </w:t>
      </w:r>
      <w:r w:rsidR="008253C3" w:rsidRPr="00677457">
        <w:rPr>
          <w:rFonts w:ascii="HelveticaNeueCyr" w:hAnsi="HelveticaNeueCyr"/>
          <w:sz w:val="24"/>
        </w:rPr>
        <w:t xml:space="preserve">Общества с ограниченной ответственностью </w:t>
      </w:r>
      <w:r w:rsidR="00677457" w:rsidRPr="00677457">
        <w:rPr>
          <w:rFonts w:ascii="HelveticaNeueCyr" w:hAnsi="HelveticaNeueCyr"/>
          <w:sz w:val="24"/>
        </w:rPr>
        <w:t>«</w:t>
      </w:r>
      <w:proofErr w:type="spellStart"/>
      <w:r w:rsidR="00677457" w:rsidRPr="00677457">
        <w:rPr>
          <w:rFonts w:ascii="HelveticaNeueCyr" w:hAnsi="HelveticaNeueCyr"/>
          <w:sz w:val="24"/>
        </w:rPr>
        <w:t>Телемайн</w:t>
      </w:r>
      <w:proofErr w:type="spellEnd"/>
      <w:r w:rsidR="00677457" w:rsidRPr="00677457">
        <w:rPr>
          <w:rFonts w:ascii="HelveticaNeueCyr" w:hAnsi="HelveticaNeueCyr"/>
          <w:sz w:val="24"/>
        </w:rPr>
        <w:t>»</w:t>
      </w:r>
      <w:r w:rsidR="00FA716B" w:rsidRPr="00677457">
        <w:rPr>
          <w:rFonts w:ascii="HelveticaNeueCyr" w:hAnsi="HelveticaNeueCyr"/>
          <w:sz w:val="24"/>
        </w:rPr>
        <w:t>, именуемого в дальнейшем «Общество», созданно</w:t>
      </w:r>
      <w:r w:rsidR="00554F85" w:rsidRPr="00677457">
        <w:rPr>
          <w:rFonts w:ascii="HelveticaNeueCyr" w:hAnsi="HelveticaNeueCyr"/>
          <w:sz w:val="24"/>
        </w:rPr>
        <w:t>й</w:t>
      </w:r>
      <w:r w:rsidR="00FA716B" w:rsidRPr="00677457">
        <w:rPr>
          <w:rFonts w:ascii="HelveticaNeueCyr" w:hAnsi="HelveticaNeueCyr"/>
          <w:sz w:val="24"/>
        </w:rPr>
        <w:t xml:space="preserve"> в соответствии с действующим </w:t>
      </w:r>
      <w:r w:rsidR="00296762" w:rsidRPr="00677457">
        <w:rPr>
          <w:rFonts w:ascii="HelveticaNeueCyr" w:hAnsi="HelveticaNeueCyr"/>
          <w:sz w:val="24"/>
        </w:rPr>
        <w:t>законодательством</w:t>
      </w:r>
      <w:r w:rsidR="00554F85" w:rsidRPr="00677457">
        <w:rPr>
          <w:rFonts w:ascii="HelveticaNeueCyr" w:hAnsi="HelveticaNeueCyr"/>
          <w:sz w:val="24"/>
        </w:rPr>
        <w:t xml:space="preserve"> Российской Федерации</w:t>
      </w:r>
      <w:bookmarkStart w:id="5" w:name="_GoBack"/>
      <w:bookmarkEnd w:id="5"/>
      <w:r w:rsidR="008A001F">
        <w:rPr>
          <w:rFonts w:ascii="HelveticaNeueCyr" w:hAnsi="HelveticaNeueCyr"/>
          <w:sz w:val="24"/>
        </w:rPr>
        <w:t>.</w:t>
      </w:r>
      <w:r w:rsidR="00296762" w:rsidRPr="00677457">
        <w:rPr>
          <w:rFonts w:ascii="HelveticaNeueCyr" w:hAnsi="HelveticaNeueCyr"/>
          <w:sz w:val="24"/>
        </w:rPr>
        <w:t xml:space="preserve"> </w:t>
      </w:r>
    </w:p>
    <w:p w:rsidR="00677457" w:rsidRPr="00677457" w:rsidRDefault="00677457" w:rsidP="00677457">
      <w:pPr>
        <w:keepLines/>
        <w:numPr>
          <w:ilvl w:val="1"/>
          <w:numId w:val="1"/>
        </w:numPr>
        <w:tabs>
          <w:tab w:val="clear" w:pos="792"/>
        </w:tabs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>Фирменное наименование Общества:</w:t>
      </w:r>
    </w:p>
    <w:p w:rsidR="00677457" w:rsidRPr="00677457" w:rsidRDefault="00677457" w:rsidP="00677457">
      <w:pPr>
        <w:keepLines/>
        <w:numPr>
          <w:ilvl w:val="1"/>
          <w:numId w:val="1"/>
        </w:numPr>
        <w:tabs>
          <w:tab w:val="clear" w:pos="792"/>
        </w:tabs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>Полное фирменное наименование Общества на русском языке: Общество с ограниченной ответственностью «</w:t>
      </w:r>
      <w:proofErr w:type="spellStart"/>
      <w:r>
        <w:rPr>
          <w:rFonts w:ascii="HelveticaNeueCyr" w:hAnsi="HelveticaNeueCyr"/>
          <w:sz w:val="24"/>
        </w:rPr>
        <w:t>Телемайн</w:t>
      </w:r>
      <w:proofErr w:type="spellEnd"/>
      <w:r w:rsidRPr="00677457">
        <w:rPr>
          <w:rFonts w:ascii="HelveticaNeueCyr" w:hAnsi="HelveticaNeueCyr"/>
          <w:sz w:val="24"/>
        </w:rPr>
        <w:t>».</w:t>
      </w:r>
    </w:p>
    <w:p w:rsidR="00677457" w:rsidRPr="00677457" w:rsidRDefault="00677457" w:rsidP="00677457">
      <w:pPr>
        <w:keepLines/>
        <w:numPr>
          <w:ilvl w:val="1"/>
          <w:numId w:val="1"/>
        </w:numPr>
        <w:tabs>
          <w:tab w:val="clear" w:pos="792"/>
        </w:tabs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>Сокращенное фирменное наименование Общества на русском языке: ООО «</w:t>
      </w:r>
      <w:proofErr w:type="spellStart"/>
      <w:r>
        <w:rPr>
          <w:rFonts w:ascii="HelveticaNeueCyr" w:hAnsi="HelveticaNeueCyr"/>
          <w:sz w:val="24"/>
        </w:rPr>
        <w:t>Телемайн</w:t>
      </w:r>
      <w:proofErr w:type="spellEnd"/>
      <w:r w:rsidRPr="00677457">
        <w:rPr>
          <w:rFonts w:ascii="HelveticaNeueCyr" w:hAnsi="HelveticaNeueCyr"/>
          <w:sz w:val="24"/>
        </w:rPr>
        <w:t>».</w:t>
      </w:r>
    </w:p>
    <w:p w:rsidR="00677457" w:rsidRPr="00677457" w:rsidRDefault="00677457" w:rsidP="00677457">
      <w:pPr>
        <w:keepLines/>
        <w:numPr>
          <w:ilvl w:val="1"/>
          <w:numId w:val="1"/>
        </w:numPr>
        <w:tabs>
          <w:tab w:val="clear" w:pos="792"/>
        </w:tabs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 xml:space="preserve">Место нахождения Общества: Российская Федерация, Москва. </w:t>
      </w:r>
    </w:p>
    <w:p w:rsidR="00677457" w:rsidRPr="00677457" w:rsidRDefault="00677457" w:rsidP="00677457">
      <w:pPr>
        <w:keepLines/>
        <w:numPr>
          <w:ilvl w:val="1"/>
          <w:numId w:val="1"/>
        </w:numPr>
        <w:tabs>
          <w:tab w:val="clear" w:pos="792"/>
        </w:tabs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>Общество имеет в собственности обособленное имущество, учитываемое на его самостоятельном балансе,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677457" w:rsidRPr="00677457" w:rsidRDefault="00677457" w:rsidP="00677457">
      <w:pPr>
        <w:keepLines/>
        <w:numPr>
          <w:ilvl w:val="1"/>
          <w:numId w:val="1"/>
        </w:numPr>
        <w:tabs>
          <w:tab w:val="clear" w:pos="792"/>
        </w:tabs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>Общество имеет круглую печать, содержащую его полное фирменное наименование на русском языке и указание на место нахождения общества. Общество вправе иметь штампы и бланки со своим фирменным наименованием, собственную эмблему, а также зарегистрированный в установленном порядке товарный знак и другие средства индивидуализации.</w:t>
      </w:r>
    </w:p>
    <w:p w:rsidR="00677457" w:rsidRPr="00677457" w:rsidRDefault="00677457" w:rsidP="00677457">
      <w:pPr>
        <w:keepLines/>
        <w:numPr>
          <w:ilvl w:val="1"/>
          <w:numId w:val="1"/>
        </w:numPr>
        <w:tabs>
          <w:tab w:val="clear" w:pos="792"/>
        </w:tabs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>Общество несет ответственность по своим обязательствам всем принадлежащим ему имуществом.</w:t>
      </w:r>
    </w:p>
    <w:p w:rsidR="001B0D15" w:rsidRPr="00677457" w:rsidRDefault="00677457" w:rsidP="00677457">
      <w:pPr>
        <w:keepLines/>
        <w:suppressAutoHyphens/>
        <w:spacing w:before="240" w:after="120"/>
        <w:ind w:firstLine="851"/>
        <w:jc w:val="center"/>
        <w:rPr>
          <w:rFonts w:ascii="HelveticaNeueCyr" w:hAnsi="HelveticaNeueCyr"/>
          <w:kern w:val="22"/>
          <w:sz w:val="24"/>
        </w:rPr>
      </w:pPr>
      <w:r>
        <w:rPr>
          <w:rFonts w:ascii="HelveticaNeueCyr" w:hAnsi="HelveticaNeueCyr"/>
          <w:sz w:val="24"/>
        </w:rPr>
        <w:t>…</w:t>
      </w:r>
    </w:p>
    <w:p w:rsidR="00FA716B" w:rsidRPr="00677457" w:rsidRDefault="00FA716B" w:rsidP="00677457">
      <w:pPr>
        <w:pStyle w:val="5"/>
        <w:keepNext/>
        <w:spacing w:after="120"/>
        <w:ind w:firstLine="851"/>
        <w:jc w:val="center"/>
        <w:rPr>
          <w:rFonts w:ascii="HelveticaNeueCyr" w:hAnsi="HelveticaNeueCyr"/>
          <w:i w:val="0"/>
          <w:sz w:val="24"/>
          <w:szCs w:val="24"/>
        </w:rPr>
      </w:pPr>
      <w:bookmarkStart w:id="6" w:name="_Toc368045359"/>
      <w:r w:rsidRPr="00677457">
        <w:rPr>
          <w:rFonts w:ascii="HelveticaNeueCyr" w:hAnsi="HelveticaNeueCyr"/>
          <w:i w:val="0"/>
          <w:sz w:val="24"/>
          <w:szCs w:val="24"/>
        </w:rPr>
        <w:t>1</w:t>
      </w:r>
      <w:r w:rsidR="00EA6E27" w:rsidRPr="00677457">
        <w:rPr>
          <w:rFonts w:ascii="HelveticaNeueCyr" w:hAnsi="HelveticaNeueCyr"/>
          <w:i w:val="0"/>
          <w:sz w:val="24"/>
          <w:szCs w:val="24"/>
        </w:rPr>
        <w:t>6</w:t>
      </w:r>
      <w:r w:rsidRPr="00677457">
        <w:rPr>
          <w:rFonts w:ascii="HelveticaNeueCyr" w:hAnsi="HelveticaNeueCyr"/>
          <w:i w:val="0"/>
          <w:sz w:val="24"/>
          <w:szCs w:val="24"/>
        </w:rPr>
        <w:t xml:space="preserve">. </w:t>
      </w:r>
      <w:bookmarkEnd w:id="6"/>
      <w:r w:rsidR="00677457">
        <w:rPr>
          <w:rFonts w:ascii="HelveticaNeueCyr" w:hAnsi="HelveticaNeueCyr"/>
          <w:i w:val="0"/>
          <w:sz w:val="24"/>
          <w:szCs w:val="24"/>
        </w:rPr>
        <w:t>ПОРЯДОК РАЗРЕШЕНИЯ СПОРОВ</w:t>
      </w:r>
    </w:p>
    <w:p w:rsidR="00677457" w:rsidRPr="00677457" w:rsidRDefault="00677457" w:rsidP="00677457">
      <w:pPr>
        <w:keepLines/>
        <w:numPr>
          <w:ilvl w:val="1"/>
          <w:numId w:val="12"/>
        </w:numPr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 xml:space="preserve">Любой спор, разногласие или претензия, связанные с созданием Общества, управлением им или участием в нем, сторонами и/или участниками которых являются участники Общества, само Общество, а также иные лица, выразившие волю на обязательность для них настоящего арбитражного соглашения, разрешаются путем арбитража, администрируемого </w:t>
      </w:r>
      <w:r>
        <w:rPr>
          <w:rFonts w:ascii="HelveticaNeueCyr" w:hAnsi="HelveticaNeueCyr"/>
          <w:sz w:val="24"/>
        </w:rPr>
        <w:t>Российским а</w:t>
      </w:r>
      <w:r w:rsidRPr="00677457">
        <w:rPr>
          <w:rFonts w:ascii="HelveticaNeueCyr" w:hAnsi="HelveticaNeueCyr"/>
          <w:sz w:val="24"/>
        </w:rPr>
        <w:t>рбитражным центром при автономной некоммерческой организации «</w:t>
      </w:r>
      <w:r>
        <w:rPr>
          <w:rFonts w:ascii="HelveticaNeueCyr" w:hAnsi="HelveticaNeueCyr"/>
          <w:sz w:val="24"/>
        </w:rPr>
        <w:t>Российским и</w:t>
      </w:r>
      <w:r w:rsidRPr="00677457">
        <w:rPr>
          <w:rFonts w:ascii="HelveticaNeueCyr" w:hAnsi="HelveticaNeueCyr"/>
          <w:sz w:val="24"/>
        </w:rPr>
        <w:t xml:space="preserve">нститут современного арбитража» в соответствии с положениями Арбитражного регламента. </w:t>
      </w:r>
    </w:p>
    <w:p w:rsidR="008F52EF" w:rsidRDefault="00677457" w:rsidP="00677457">
      <w:pPr>
        <w:keepLines/>
        <w:numPr>
          <w:ilvl w:val="1"/>
          <w:numId w:val="12"/>
        </w:numPr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>Лица, не являющиеся стороной настоящего арбитражного соглашения, но вступающие в отношения с Обществом (контрагенты Общества) вправе выразить волю на обязательность для них настоящего арбитражного соглашения путем заключения соответствующего арбитражного соглашения с Обществом.</w:t>
      </w:r>
    </w:p>
    <w:p w:rsidR="00832064" w:rsidRDefault="00832064" w:rsidP="00677457">
      <w:pPr>
        <w:keepLines/>
        <w:numPr>
          <w:ilvl w:val="1"/>
          <w:numId w:val="12"/>
        </w:numPr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832064">
        <w:rPr>
          <w:rFonts w:ascii="HelveticaNeueCyr" w:hAnsi="HelveticaNeueCyr"/>
          <w:sz w:val="24"/>
        </w:rPr>
        <w:t xml:space="preserve">Настоящее арбитражное соглашение также распространяется на лиц, являющихся единоличными органами </w:t>
      </w:r>
      <w:r>
        <w:rPr>
          <w:rFonts w:ascii="HelveticaNeueCyr" w:hAnsi="HelveticaNeueCyr"/>
          <w:sz w:val="24"/>
        </w:rPr>
        <w:t>Общества</w:t>
      </w:r>
      <w:r w:rsidRPr="00832064">
        <w:rPr>
          <w:rFonts w:ascii="HelveticaNeueCyr" w:hAnsi="HelveticaNeueCyr"/>
          <w:sz w:val="24"/>
        </w:rPr>
        <w:t xml:space="preserve"> и членами коллегиальных органов </w:t>
      </w:r>
      <w:r>
        <w:rPr>
          <w:rFonts w:ascii="HelveticaNeueCyr" w:hAnsi="HelveticaNeueCyr"/>
          <w:sz w:val="24"/>
        </w:rPr>
        <w:t>Общества.</w:t>
      </w:r>
    </w:p>
    <w:p w:rsidR="00677457" w:rsidRPr="00677457" w:rsidRDefault="00677457" w:rsidP="00677457">
      <w:pPr>
        <w:keepLines/>
        <w:numPr>
          <w:ilvl w:val="1"/>
          <w:numId w:val="12"/>
        </w:numPr>
        <w:suppressAutoHyphens/>
        <w:spacing w:before="240" w:after="120"/>
        <w:ind w:left="0" w:firstLine="851"/>
        <w:jc w:val="both"/>
        <w:rPr>
          <w:rFonts w:ascii="HelveticaNeueCyr" w:hAnsi="HelveticaNeueCyr"/>
          <w:sz w:val="24"/>
        </w:rPr>
      </w:pPr>
      <w:r w:rsidRPr="00677457">
        <w:rPr>
          <w:rFonts w:ascii="HelveticaNeueCyr" w:hAnsi="HelveticaNeueCyr"/>
          <w:sz w:val="24"/>
        </w:rPr>
        <w:t>Стороны принимают на себя обязанность добровольно исполнять арбитражное решение.</w:t>
      </w:r>
    </w:p>
    <w:sectPr w:rsidR="00677457" w:rsidRPr="00677457" w:rsidSect="00EF0012">
      <w:footerReference w:type="even" r:id="rId7"/>
      <w:footerReference w:type="default" r:id="rId8"/>
      <w:pgSz w:w="11906" w:h="16838"/>
      <w:pgMar w:top="899" w:right="746" w:bottom="71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712" w:rsidRDefault="00116712">
      <w:r>
        <w:separator/>
      </w:r>
    </w:p>
  </w:endnote>
  <w:endnote w:type="continuationSeparator" w:id="0">
    <w:p w:rsidR="00116712" w:rsidRDefault="0011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Cyr">
    <w:panose1 w:val="02000503040000020004"/>
    <w:charset w:val="CC"/>
    <w:family w:val="modern"/>
    <w:notTrueType/>
    <w:pitch w:val="variable"/>
    <w:sig w:usb0="8000020B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27E" w:rsidRDefault="0058427E" w:rsidP="00596FD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58427E" w:rsidRDefault="0058427E" w:rsidP="0049178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27E" w:rsidRDefault="0058427E" w:rsidP="00596FD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2B84">
      <w:rPr>
        <w:rStyle w:val="a5"/>
        <w:noProof/>
      </w:rPr>
      <w:t>13</w:t>
    </w:r>
    <w:r>
      <w:rPr>
        <w:rStyle w:val="a5"/>
      </w:rPr>
      <w:fldChar w:fldCharType="end"/>
    </w:r>
  </w:p>
  <w:p w:rsidR="0058427E" w:rsidRDefault="0058427E" w:rsidP="0049178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712" w:rsidRDefault="00116712">
      <w:r>
        <w:separator/>
      </w:r>
    </w:p>
  </w:footnote>
  <w:footnote w:type="continuationSeparator" w:id="0">
    <w:p w:rsidR="00116712" w:rsidRDefault="00116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6D278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44E00"/>
    <w:multiLevelType w:val="hybridMultilevel"/>
    <w:tmpl w:val="586C91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D18C7"/>
    <w:multiLevelType w:val="multilevel"/>
    <w:tmpl w:val="77C2EDD8"/>
    <w:lvl w:ilvl="0">
      <w:start w:val="3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DD20B3"/>
    <w:multiLevelType w:val="multilevel"/>
    <w:tmpl w:val="F506A686"/>
    <w:lvl w:ilvl="0">
      <w:start w:val="4"/>
      <w:numFmt w:val="none"/>
      <w:lvlText w:val="7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8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743C70"/>
    <w:multiLevelType w:val="multilevel"/>
    <w:tmpl w:val="BEA0A7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6C06F10"/>
    <w:multiLevelType w:val="multilevel"/>
    <w:tmpl w:val="B0DC7F4A"/>
    <w:lvl w:ilvl="0">
      <w:start w:val="1"/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D28325A"/>
    <w:multiLevelType w:val="multilevel"/>
    <w:tmpl w:val="CE7E56A2"/>
    <w:lvl w:ilvl="0">
      <w:start w:val="5"/>
      <w:numFmt w:val="none"/>
      <w:lvlText w:val="7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11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EC80E75"/>
    <w:multiLevelType w:val="multilevel"/>
    <w:tmpl w:val="47FA9AB4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DE1A7D"/>
    <w:multiLevelType w:val="multilevel"/>
    <w:tmpl w:val="8014277C"/>
    <w:lvl w:ilvl="0">
      <w:start w:val="5"/>
      <w:numFmt w:val="none"/>
      <w:lvlText w:val="1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4.%2."/>
      <w:lvlJc w:val="left"/>
      <w:pPr>
        <w:tabs>
          <w:tab w:val="num" w:pos="720"/>
        </w:tabs>
        <w:ind w:left="0" w:firstLine="0"/>
      </w:pPr>
      <w:rPr>
        <w:rFonts w:hint="default"/>
        <w:color w:val="000000"/>
      </w:rPr>
    </w:lvl>
    <w:lvl w:ilvl="2">
      <w:start w:val="1"/>
      <w:numFmt w:val="decimal"/>
      <w:lvlText w:val="15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5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027751F"/>
    <w:multiLevelType w:val="multilevel"/>
    <w:tmpl w:val="CAE4061A"/>
    <w:lvl w:ilvl="0">
      <w:start w:val="3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0B84161"/>
    <w:multiLevelType w:val="hybridMultilevel"/>
    <w:tmpl w:val="AD26279A"/>
    <w:lvl w:ilvl="0" w:tplc="24870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078DA"/>
    <w:multiLevelType w:val="multilevel"/>
    <w:tmpl w:val="841A5A06"/>
    <w:lvl w:ilvl="0">
      <w:start w:val="4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tabs>
          <w:tab w:val="num" w:pos="720"/>
        </w:tabs>
        <w:ind w:left="0" w:firstLine="0"/>
      </w:pPr>
      <w:rPr>
        <w:rFonts w:hint="default"/>
        <w:color w:val="000000"/>
      </w:rPr>
    </w:lvl>
    <w:lvl w:ilvl="2">
      <w:start w:val="1"/>
      <w:numFmt w:val="decimal"/>
      <w:lvlText w:val="10%1.%2.%3."/>
      <w:lvlJc w:val="left"/>
      <w:pPr>
        <w:tabs>
          <w:tab w:val="num" w:pos="1800"/>
        </w:tabs>
        <w:ind w:left="1800" w:hanging="720"/>
      </w:pPr>
      <w:rPr>
        <w:rFonts w:hint="default"/>
        <w:sz w:val="22"/>
        <w:szCs w:val="22"/>
      </w:rPr>
    </w:lvl>
    <w:lvl w:ilvl="3">
      <w:start w:val="1"/>
      <w:numFmt w:val="decimal"/>
      <w:lvlText w:val="10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9E1D93"/>
    <w:multiLevelType w:val="multilevel"/>
    <w:tmpl w:val="6E983F06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DD72CDE"/>
    <w:multiLevelType w:val="multilevel"/>
    <w:tmpl w:val="DCFADD8A"/>
    <w:lvl w:ilvl="0">
      <w:start w:val="4"/>
      <w:numFmt w:val="none"/>
      <w:lvlText w:val="7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7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16202E9"/>
    <w:multiLevelType w:val="hybridMultilevel"/>
    <w:tmpl w:val="7C6250D8"/>
    <w:lvl w:ilvl="0" w:tplc="39BAE40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821EC"/>
    <w:multiLevelType w:val="multilevel"/>
    <w:tmpl w:val="86FCD88C"/>
    <w:lvl w:ilvl="0">
      <w:start w:val="4"/>
      <w:numFmt w:val="none"/>
      <w:lvlText w:val="7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7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C3E345E"/>
    <w:multiLevelType w:val="multilevel"/>
    <w:tmpl w:val="02446192"/>
    <w:lvl w:ilvl="0">
      <w:start w:val="4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E47332B"/>
    <w:multiLevelType w:val="multilevel"/>
    <w:tmpl w:val="BD724E60"/>
    <w:lvl w:ilvl="0">
      <w:start w:val="1"/>
      <w:numFmt w:val="none"/>
      <w:lvlText w:val="%1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13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4C7DC0"/>
    <w:multiLevelType w:val="hybridMultilevel"/>
    <w:tmpl w:val="0EAC233A"/>
    <w:lvl w:ilvl="0" w:tplc="2944889A">
      <w:start w:val="1"/>
      <w:numFmt w:val="bullet"/>
      <w:lvlText w:val="-"/>
      <w:lvlJc w:val="left"/>
      <w:pPr>
        <w:tabs>
          <w:tab w:val="num" w:pos="757"/>
        </w:tabs>
        <w:ind w:left="567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4670F"/>
    <w:multiLevelType w:val="multilevel"/>
    <w:tmpl w:val="3EAA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DF13CB0"/>
    <w:multiLevelType w:val="multilevel"/>
    <w:tmpl w:val="C748CE74"/>
    <w:lvl w:ilvl="0">
      <w:start w:val="1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F662069"/>
    <w:multiLevelType w:val="multilevel"/>
    <w:tmpl w:val="E51039A4"/>
    <w:lvl w:ilvl="0">
      <w:start w:val="4"/>
      <w:numFmt w:val="none"/>
      <w:lvlText w:val="7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6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F6F7F20"/>
    <w:multiLevelType w:val="multilevel"/>
    <w:tmpl w:val="9A58CFEC"/>
    <w:lvl w:ilvl="0">
      <w:start w:val="3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06A02ED"/>
    <w:multiLevelType w:val="multilevel"/>
    <w:tmpl w:val="ABE4F0FC"/>
    <w:lvl w:ilvl="0">
      <w:start w:val="5"/>
      <w:numFmt w:val="none"/>
      <w:lvlText w:val="7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16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8570F76"/>
    <w:multiLevelType w:val="multilevel"/>
    <w:tmpl w:val="7FA2F4FC"/>
    <w:lvl w:ilvl="0">
      <w:start w:val="4"/>
      <w:numFmt w:val="none"/>
      <w:lvlText w:val="7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6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C35376"/>
    <w:multiLevelType w:val="multilevel"/>
    <w:tmpl w:val="53961B9A"/>
    <w:lvl w:ilvl="0">
      <w:start w:val="5"/>
      <w:numFmt w:val="none"/>
      <w:lvlText w:val="7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14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DDB3995"/>
    <w:multiLevelType w:val="hybridMultilevel"/>
    <w:tmpl w:val="98407E10"/>
    <w:lvl w:ilvl="0" w:tplc="2944889A">
      <w:start w:val="1"/>
      <w:numFmt w:val="bullet"/>
      <w:lvlText w:val="-"/>
      <w:lvlJc w:val="left"/>
      <w:pPr>
        <w:tabs>
          <w:tab w:val="num" w:pos="75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6166F"/>
    <w:multiLevelType w:val="singleLevel"/>
    <w:tmpl w:val="EF7AE47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9"/>
  </w:num>
  <w:num w:numId="5">
    <w:abstractNumId w:val="16"/>
  </w:num>
  <w:num w:numId="6">
    <w:abstractNumId w:val="26"/>
  </w:num>
  <w:num w:numId="7">
    <w:abstractNumId w:val="18"/>
  </w:num>
  <w:num w:numId="8">
    <w:abstractNumId w:val="14"/>
  </w:num>
  <w:num w:numId="9">
    <w:abstractNumId w:val="27"/>
  </w:num>
  <w:num w:numId="10">
    <w:abstractNumId w:val="9"/>
  </w:num>
  <w:num w:numId="11">
    <w:abstractNumId w:val="21"/>
  </w:num>
  <w:num w:numId="12">
    <w:abstractNumId w:val="20"/>
  </w:num>
  <w:num w:numId="13">
    <w:abstractNumId w:val="24"/>
  </w:num>
  <w:num w:numId="14">
    <w:abstractNumId w:val="15"/>
  </w:num>
  <w:num w:numId="15">
    <w:abstractNumId w:val="3"/>
  </w:num>
  <w:num w:numId="16">
    <w:abstractNumId w:val="11"/>
  </w:num>
  <w:num w:numId="17">
    <w:abstractNumId w:val="6"/>
  </w:num>
  <w:num w:numId="18">
    <w:abstractNumId w:val="17"/>
  </w:num>
  <w:num w:numId="19">
    <w:abstractNumId w:val="8"/>
  </w:num>
  <w:num w:numId="20">
    <w:abstractNumId w:val="25"/>
  </w:num>
  <w:num w:numId="21">
    <w:abstractNumId w:val="23"/>
  </w:num>
  <w:num w:numId="22">
    <w:abstractNumId w:val="13"/>
  </w:num>
  <w:num w:numId="23">
    <w:abstractNumId w:val="4"/>
  </w:num>
  <w:num w:numId="24">
    <w:abstractNumId w:val="12"/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2"/>
  </w:num>
  <w:num w:numId="28">
    <w:abstractNumId w:val="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9E2"/>
    <w:rsid w:val="000009C1"/>
    <w:rsid w:val="000072D9"/>
    <w:rsid w:val="000112C7"/>
    <w:rsid w:val="00011A51"/>
    <w:rsid w:val="00013446"/>
    <w:rsid w:val="00014274"/>
    <w:rsid w:val="00016169"/>
    <w:rsid w:val="00024E03"/>
    <w:rsid w:val="000257CC"/>
    <w:rsid w:val="000311B6"/>
    <w:rsid w:val="00032DB4"/>
    <w:rsid w:val="000333B3"/>
    <w:rsid w:val="00033BBE"/>
    <w:rsid w:val="00035052"/>
    <w:rsid w:val="0004284C"/>
    <w:rsid w:val="00045137"/>
    <w:rsid w:val="000529D5"/>
    <w:rsid w:val="0005376F"/>
    <w:rsid w:val="000555BC"/>
    <w:rsid w:val="00056CD4"/>
    <w:rsid w:val="00056ECA"/>
    <w:rsid w:val="00057EAA"/>
    <w:rsid w:val="00060F89"/>
    <w:rsid w:val="00061C7C"/>
    <w:rsid w:val="00062FDC"/>
    <w:rsid w:val="0006575F"/>
    <w:rsid w:val="00066096"/>
    <w:rsid w:val="000669E5"/>
    <w:rsid w:val="00071850"/>
    <w:rsid w:val="00071BC3"/>
    <w:rsid w:val="00073BD7"/>
    <w:rsid w:val="000827AD"/>
    <w:rsid w:val="000839FD"/>
    <w:rsid w:val="0008428C"/>
    <w:rsid w:val="0008563A"/>
    <w:rsid w:val="00086A01"/>
    <w:rsid w:val="000927ED"/>
    <w:rsid w:val="00094DD1"/>
    <w:rsid w:val="00096B6B"/>
    <w:rsid w:val="000A0D46"/>
    <w:rsid w:val="000B0493"/>
    <w:rsid w:val="000B2912"/>
    <w:rsid w:val="000B307F"/>
    <w:rsid w:val="000B4A21"/>
    <w:rsid w:val="000B59A8"/>
    <w:rsid w:val="000B7E16"/>
    <w:rsid w:val="000C357C"/>
    <w:rsid w:val="000C4683"/>
    <w:rsid w:val="000C74A2"/>
    <w:rsid w:val="000C79F3"/>
    <w:rsid w:val="000C7F4D"/>
    <w:rsid w:val="000D51C8"/>
    <w:rsid w:val="000D6369"/>
    <w:rsid w:val="000E098A"/>
    <w:rsid w:val="000E13BA"/>
    <w:rsid w:val="000E363F"/>
    <w:rsid w:val="000E393F"/>
    <w:rsid w:val="000E3F50"/>
    <w:rsid w:val="000E63EC"/>
    <w:rsid w:val="000E7C6B"/>
    <w:rsid w:val="000F042F"/>
    <w:rsid w:val="000F1857"/>
    <w:rsid w:val="000F1CB1"/>
    <w:rsid w:val="000F3292"/>
    <w:rsid w:val="000F3F9E"/>
    <w:rsid w:val="000F541D"/>
    <w:rsid w:val="0010276B"/>
    <w:rsid w:val="00103BCA"/>
    <w:rsid w:val="00107814"/>
    <w:rsid w:val="001117E8"/>
    <w:rsid w:val="00112210"/>
    <w:rsid w:val="00114308"/>
    <w:rsid w:val="00116712"/>
    <w:rsid w:val="00120008"/>
    <w:rsid w:val="0012295D"/>
    <w:rsid w:val="00130EA9"/>
    <w:rsid w:val="0013655B"/>
    <w:rsid w:val="00143BA2"/>
    <w:rsid w:val="0014412E"/>
    <w:rsid w:val="00144E89"/>
    <w:rsid w:val="00147558"/>
    <w:rsid w:val="0015179A"/>
    <w:rsid w:val="00151F49"/>
    <w:rsid w:val="00152529"/>
    <w:rsid w:val="0015305B"/>
    <w:rsid w:val="001544DC"/>
    <w:rsid w:val="001552D8"/>
    <w:rsid w:val="00156B4C"/>
    <w:rsid w:val="00164812"/>
    <w:rsid w:val="00166131"/>
    <w:rsid w:val="00176CC9"/>
    <w:rsid w:val="001821CC"/>
    <w:rsid w:val="00182613"/>
    <w:rsid w:val="00182FDF"/>
    <w:rsid w:val="00184EDD"/>
    <w:rsid w:val="001850AB"/>
    <w:rsid w:val="00185576"/>
    <w:rsid w:val="001958F9"/>
    <w:rsid w:val="001A1646"/>
    <w:rsid w:val="001A1F3D"/>
    <w:rsid w:val="001A3567"/>
    <w:rsid w:val="001A4D13"/>
    <w:rsid w:val="001B0D15"/>
    <w:rsid w:val="001B2117"/>
    <w:rsid w:val="001B3672"/>
    <w:rsid w:val="001B562C"/>
    <w:rsid w:val="001B5AF6"/>
    <w:rsid w:val="001B5BDA"/>
    <w:rsid w:val="001B5F34"/>
    <w:rsid w:val="001B61C3"/>
    <w:rsid w:val="001B6895"/>
    <w:rsid w:val="001C3ECE"/>
    <w:rsid w:val="001C407E"/>
    <w:rsid w:val="001C561E"/>
    <w:rsid w:val="001C61C4"/>
    <w:rsid w:val="001C73C4"/>
    <w:rsid w:val="001C7620"/>
    <w:rsid w:val="001D7B8E"/>
    <w:rsid w:val="001E1037"/>
    <w:rsid w:val="001E24C8"/>
    <w:rsid w:val="001E3A21"/>
    <w:rsid w:val="001E461A"/>
    <w:rsid w:val="001E5C1D"/>
    <w:rsid w:val="001E6389"/>
    <w:rsid w:val="001E6CC8"/>
    <w:rsid w:val="001E7DBB"/>
    <w:rsid w:val="001F0AFA"/>
    <w:rsid w:val="001F3AE9"/>
    <w:rsid w:val="001F7036"/>
    <w:rsid w:val="002001EB"/>
    <w:rsid w:val="002029FC"/>
    <w:rsid w:val="00202C11"/>
    <w:rsid w:val="00210379"/>
    <w:rsid w:val="00214E7F"/>
    <w:rsid w:val="00221359"/>
    <w:rsid w:val="00230550"/>
    <w:rsid w:val="00235FD8"/>
    <w:rsid w:val="0024001C"/>
    <w:rsid w:val="00243CBC"/>
    <w:rsid w:val="00246854"/>
    <w:rsid w:val="00247D44"/>
    <w:rsid w:val="0025067B"/>
    <w:rsid w:val="0025487A"/>
    <w:rsid w:val="00254A0D"/>
    <w:rsid w:val="00257571"/>
    <w:rsid w:val="00257DF5"/>
    <w:rsid w:val="00261ED7"/>
    <w:rsid w:val="00262179"/>
    <w:rsid w:val="00265B50"/>
    <w:rsid w:val="00267650"/>
    <w:rsid w:val="00267687"/>
    <w:rsid w:val="00270D5E"/>
    <w:rsid w:val="00272219"/>
    <w:rsid w:val="00272501"/>
    <w:rsid w:val="00273708"/>
    <w:rsid w:val="00273952"/>
    <w:rsid w:val="00273DE6"/>
    <w:rsid w:val="00273FF4"/>
    <w:rsid w:val="002748C2"/>
    <w:rsid w:val="0027742C"/>
    <w:rsid w:val="00281F6B"/>
    <w:rsid w:val="002825B9"/>
    <w:rsid w:val="00282737"/>
    <w:rsid w:val="00282B84"/>
    <w:rsid w:val="00283004"/>
    <w:rsid w:val="00283ACD"/>
    <w:rsid w:val="00283FB9"/>
    <w:rsid w:val="00285A2B"/>
    <w:rsid w:val="00286D72"/>
    <w:rsid w:val="00291450"/>
    <w:rsid w:val="002925AB"/>
    <w:rsid w:val="0029291C"/>
    <w:rsid w:val="002931D6"/>
    <w:rsid w:val="00295F67"/>
    <w:rsid w:val="0029653E"/>
    <w:rsid w:val="00296762"/>
    <w:rsid w:val="00297A6E"/>
    <w:rsid w:val="002A4309"/>
    <w:rsid w:val="002A7F66"/>
    <w:rsid w:val="002B18A1"/>
    <w:rsid w:val="002B3C47"/>
    <w:rsid w:val="002B7B5E"/>
    <w:rsid w:val="002C1689"/>
    <w:rsid w:val="002C3571"/>
    <w:rsid w:val="002C5FAF"/>
    <w:rsid w:val="002C7554"/>
    <w:rsid w:val="002C7733"/>
    <w:rsid w:val="002D0604"/>
    <w:rsid w:val="002D091F"/>
    <w:rsid w:val="002D2EF2"/>
    <w:rsid w:val="002D332D"/>
    <w:rsid w:val="002D5971"/>
    <w:rsid w:val="002E25F3"/>
    <w:rsid w:val="002E27FB"/>
    <w:rsid w:val="002E6503"/>
    <w:rsid w:val="002E66A1"/>
    <w:rsid w:val="002E6BE6"/>
    <w:rsid w:val="002E7228"/>
    <w:rsid w:val="002E766E"/>
    <w:rsid w:val="002F0FA8"/>
    <w:rsid w:val="002F1F67"/>
    <w:rsid w:val="002F1F7E"/>
    <w:rsid w:val="002F50B4"/>
    <w:rsid w:val="002F5267"/>
    <w:rsid w:val="002F552B"/>
    <w:rsid w:val="003007B3"/>
    <w:rsid w:val="003018D9"/>
    <w:rsid w:val="003032FE"/>
    <w:rsid w:val="00303E80"/>
    <w:rsid w:val="00303F8A"/>
    <w:rsid w:val="00305902"/>
    <w:rsid w:val="00306042"/>
    <w:rsid w:val="00311B38"/>
    <w:rsid w:val="00312A1D"/>
    <w:rsid w:val="00315021"/>
    <w:rsid w:val="003206EE"/>
    <w:rsid w:val="00322537"/>
    <w:rsid w:val="003255C5"/>
    <w:rsid w:val="0032620E"/>
    <w:rsid w:val="00331A4C"/>
    <w:rsid w:val="00333629"/>
    <w:rsid w:val="003343B0"/>
    <w:rsid w:val="00337E9D"/>
    <w:rsid w:val="0034065C"/>
    <w:rsid w:val="003416B2"/>
    <w:rsid w:val="0034219C"/>
    <w:rsid w:val="00346011"/>
    <w:rsid w:val="00346871"/>
    <w:rsid w:val="00346DC4"/>
    <w:rsid w:val="00347869"/>
    <w:rsid w:val="0035017A"/>
    <w:rsid w:val="0035112D"/>
    <w:rsid w:val="00351704"/>
    <w:rsid w:val="003533C7"/>
    <w:rsid w:val="0035522E"/>
    <w:rsid w:val="003557BC"/>
    <w:rsid w:val="003566FA"/>
    <w:rsid w:val="00362BDA"/>
    <w:rsid w:val="00365BE5"/>
    <w:rsid w:val="00373FA7"/>
    <w:rsid w:val="00380B3D"/>
    <w:rsid w:val="00381D55"/>
    <w:rsid w:val="00386AF6"/>
    <w:rsid w:val="00390374"/>
    <w:rsid w:val="00391642"/>
    <w:rsid w:val="00393CC5"/>
    <w:rsid w:val="00394EA9"/>
    <w:rsid w:val="0039795D"/>
    <w:rsid w:val="003A38F6"/>
    <w:rsid w:val="003A40B3"/>
    <w:rsid w:val="003A54F5"/>
    <w:rsid w:val="003A5D11"/>
    <w:rsid w:val="003A7BF9"/>
    <w:rsid w:val="003B02E1"/>
    <w:rsid w:val="003B0E96"/>
    <w:rsid w:val="003B1680"/>
    <w:rsid w:val="003B286B"/>
    <w:rsid w:val="003B30EA"/>
    <w:rsid w:val="003B32C1"/>
    <w:rsid w:val="003B3A12"/>
    <w:rsid w:val="003B3FF3"/>
    <w:rsid w:val="003B44C5"/>
    <w:rsid w:val="003B5948"/>
    <w:rsid w:val="003C193E"/>
    <w:rsid w:val="003C5F74"/>
    <w:rsid w:val="003C79E1"/>
    <w:rsid w:val="003D3A6C"/>
    <w:rsid w:val="003D6612"/>
    <w:rsid w:val="003D70E0"/>
    <w:rsid w:val="003E3793"/>
    <w:rsid w:val="003E3AB4"/>
    <w:rsid w:val="003F05EF"/>
    <w:rsid w:val="003F1A2E"/>
    <w:rsid w:val="003F3AFD"/>
    <w:rsid w:val="003F5ADB"/>
    <w:rsid w:val="003F6342"/>
    <w:rsid w:val="003F75A3"/>
    <w:rsid w:val="0040061E"/>
    <w:rsid w:val="004013C7"/>
    <w:rsid w:val="0040573E"/>
    <w:rsid w:val="004058CC"/>
    <w:rsid w:val="00405B46"/>
    <w:rsid w:val="00407A97"/>
    <w:rsid w:val="00411D55"/>
    <w:rsid w:val="004126E5"/>
    <w:rsid w:val="004147F0"/>
    <w:rsid w:val="004169C5"/>
    <w:rsid w:val="00417EEC"/>
    <w:rsid w:val="004232CD"/>
    <w:rsid w:val="00423CDB"/>
    <w:rsid w:val="00423D08"/>
    <w:rsid w:val="004244DC"/>
    <w:rsid w:val="00426221"/>
    <w:rsid w:val="00426261"/>
    <w:rsid w:val="00432D41"/>
    <w:rsid w:val="00433C0E"/>
    <w:rsid w:val="0043539D"/>
    <w:rsid w:val="004359B3"/>
    <w:rsid w:val="00436EA2"/>
    <w:rsid w:val="00440641"/>
    <w:rsid w:val="004409E1"/>
    <w:rsid w:val="00441E62"/>
    <w:rsid w:val="004433C6"/>
    <w:rsid w:val="00445B50"/>
    <w:rsid w:val="004477ED"/>
    <w:rsid w:val="00450CB9"/>
    <w:rsid w:val="00451896"/>
    <w:rsid w:val="00451B7A"/>
    <w:rsid w:val="00452709"/>
    <w:rsid w:val="00452B33"/>
    <w:rsid w:val="004616F8"/>
    <w:rsid w:val="00463071"/>
    <w:rsid w:val="00464642"/>
    <w:rsid w:val="00465194"/>
    <w:rsid w:val="004652C1"/>
    <w:rsid w:val="004652D5"/>
    <w:rsid w:val="0046758D"/>
    <w:rsid w:val="00467A50"/>
    <w:rsid w:val="00467E43"/>
    <w:rsid w:val="00475116"/>
    <w:rsid w:val="00476375"/>
    <w:rsid w:val="00476BDA"/>
    <w:rsid w:val="004827EA"/>
    <w:rsid w:val="00486B02"/>
    <w:rsid w:val="00486B4E"/>
    <w:rsid w:val="00487B9C"/>
    <w:rsid w:val="00490BA7"/>
    <w:rsid w:val="00491249"/>
    <w:rsid w:val="00491539"/>
    <w:rsid w:val="00491780"/>
    <w:rsid w:val="00491F8F"/>
    <w:rsid w:val="00496AC3"/>
    <w:rsid w:val="004A1625"/>
    <w:rsid w:val="004A235D"/>
    <w:rsid w:val="004A2AC4"/>
    <w:rsid w:val="004A706F"/>
    <w:rsid w:val="004A74C4"/>
    <w:rsid w:val="004B0F27"/>
    <w:rsid w:val="004B360D"/>
    <w:rsid w:val="004B4727"/>
    <w:rsid w:val="004B51C1"/>
    <w:rsid w:val="004B76B7"/>
    <w:rsid w:val="004C41DB"/>
    <w:rsid w:val="004C5FDE"/>
    <w:rsid w:val="004C674C"/>
    <w:rsid w:val="004C6B05"/>
    <w:rsid w:val="004D0107"/>
    <w:rsid w:val="004D1A78"/>
    <w:rsid w:val="004D3179"/>
    <w:rsid w:val="004E2F3E"/>
    <w:rsid w:val="004E33CA"/>
    <w:rsid w:val="004E5398"/>
    <w:rsid w:val="004E601B"/>
    <w:rsid w:val="004E7B49"/>
    <w:rsid w:val="004F12A3"/>
    <w:rsid w:val="004F4B0F"/>
    <w:rsid w:val="004F6979"/>
    <w:rsid w:val="004F6E2C"/>
    <w:rsid w:val="004F6FFA"/>
    <w:rsid w:val="004F7A35"/>
    <w:rsid w:val="00500A59"/>
    <w:rsid w:val="00501BBF"/>
    <w:rsid w:val="00501E44"/>
    <w:rsid w:val="00503CAF"/>
    <w:rsid w:val="005052C1"/>
    <w:rsid w:val="00506660"/>
    <w:rsid w:val="00507FB1"/>
    <w:rsid w:val="005126FB"/>
    <w:rsid w:val="0052026C"/>
    <w:rsid w:val="0052487C"/>
    <w:rsid w:val="00526856"/>
    <w:rsid w:val="00527C5C"/>
    <w:rsid w:val="005324C8"/>
    <w:rsid w:val="00534B79"/>
    <w:rsid w:val="00536AF2"/>
    <w:rsid w:val="00536E9E"/>
    <w:rsid w:val="00542111"/>
    <w:rsid w:val="00544B59"/>
    <w:rsid w:val="00546C63"/>
    <w:rsid w:val="00547352"/>
    <w:rsid w:val="00551CC2"/>
    <w:rsid w:val="00554F85"/>
    <w:rsid w:val="00555239"/>
    <w:rsid w:val="00557679"/>
    <w:rsid w:val="00557E72"/>
    <w:rsid w:val="00561EAC"/>
    <w:rsid w:val="00566883"/>
    <w:rsid w:val="00567F1D"/>
    <w:rsid w:val="00573DAD"/>
    <w:rsid w:val="00573E84"/>
    <w:rsid w:val="00575227"/>
    <w:rsid w:val="00575296"/>
    <w:rsid w:val="0057607B"/>
    <w:rsid w:val="0058427E"/>
    <w:rsid w:val="005843DF"/>
    <w:rsid w:val="00590D11"/>
    <w:rsid w:val="00596FD6"/>
    <w:rsid w:val="00597004"/>
    <w:rsid w:val="005A1E6E"/>
    <w:rsid w:val="005A3B75"/>
    <w:rsid w:val="005B6BED"/>
    <w:rsid w:val="005B74F9"/>
    <w:rsid w:val="005B7A62"/>
    <w:rsid w:val="005C084D"/>
    <w:rsid w:val="005C0B94"/>
    <w:rsid w:val="005C481A"/>
    <w:rsid w:val="005C6641"/>
    <w:rsid w:val="005C797B"/>
    <w:rsid w:val="005C7EB5"/>
    <w:rsid w:val="005D4C7F"/>
    <w:rsid w:val="005D6264"/>
    <w:rsid w:val="005E23E5"/>
    <w:rsid w:val="005E377C"/>
    <w:rsid w:val="005E3B22"/>
    <w:rsid w:val="005E4D9B"/>
    <w:rsid w:val="005E527B"/>
    <w:rsid w:val="005E60F1"/>
    <w:rsid w:val="005E7538"/>
    <w:rsid w:val="005F2C36"/>
    <w:rsid w:val="005F3FBC"/>
    <w:rsid w:val="005F6F8A"/>
    <w:rsid w:val="00600768"/>
    <w:rsid w:val="00604761"/>
    <w:rsid w:val="0060589F"/>
    <w:rsid w:val="00607115"/>
    <w:rsid w:val="00607CBA"/>
    <w:rsid w:val="0061084B"/>
    <w:rsid w:val="00613648"/>
    <w:rsid w:val="00613843"/>
    <w:rsid w:val="006142F5"/>
    <w:rsid w:val="00615BCD"/>
    <w:rsid w:val="00616F68"/>
    <w:rsid w:val="00617E38"/>
    <w:rsid w:val="00621B50"/>
    <w:rsid w:val="00622B84"/>
    <w:rsid w:val="00626125"/>
    <w:rsid w:val="00636A11"/>
    <w:rsid w:val="006379DB"/>
    <w:rsid w:val="0064277A"/>
    <w:rsid w:val="006435B1"/>
    <w:rsid w:val="00644153"/>
    <w:rsid w:val="006453E7"/>
    <w:rsid w:val="00654F85"/>
    <w:rsid w:val="00663545"/>
    <w:rsid w:val="00664246"/>
    <w:rsid w:val="00665704"/>
    <w:rsid w:val="00665FCC"/>
    <w:rsid w:val="0067567C"/>
    <w:rsid w:val="00677457"/>
    <w:rsid w:val="00692EF8"/>
    <w:rsid w:val="0069399D"/>
    <w:rsid w:val="00694FE2"/>
    <w:rsid w:val="006969EE"/>
    <w:rsid w:val="00697D8F"/>
    <w:rsid w:val="006A0307"/>
    <w:rsid w:val="006A1216"/>
    <w:rsid w:val="006A12DA"/>
    <w:rsid w:val="006A20DE"/>
    <w:rsid w:val="006A7D10"/>
    <w:rsid w:val="006A7D5B"/>
    <w:rsid w:val="006B0D3D"/>
    <w:rsid w:val="006B16A1"/>
    <w:rsid w:val="006B3D05"/>
    <w:rsid w:val="006B40A9"/>
    <w:rsid w:val="006B6002"/>
    <w:rsid w:val="006B6CA9"/>
    <w:rsid w:val="006C1F4A"/>
    <w:rsid w:val="006C21F0"/>
    <w:rsid w:val="006C3393"/>
    <w:rsid w:val="006C3414"/>
    <w:rsid w:val="006C42E6"/>
    <w:rsid w:val="006D11C8"/>
    <w:rsid w:val="006D2693"/>
    <w:rsid w:val="006D3E3E"/>
    <w:rsid w:val="006E2825"/>
    <w:rsid w:val="006E2CC6"/>
    <w:rsid w:val="006E7203"/>
    <w:rsid w:val="006F540F"/>
    <w:rsid w:val="006F6062"/>
    <w:rsid w:val="006F648E"/>
    <w:rsid w:val="00700CC0"/>
    <w:rsid w:val="00701763"/>
    <w:rsid w:val="00703FF6"/>
    <w:rsid w:val="00704C51"/>
    <w:rsid w:val="00705741"/>
    <w:rsid w:val="00710AFE"/>
    <w:rsid w:val="0071381A"/>
    <w:rsid w:val="00714031"/>
    <w:rsid w:val="00715AF1"/>
    <w:rsid w:val="007168A7"/>
    <w:rsid w:val="00717A0D"/>
    <w:rsid w:val="00720BEF"/>
    <w:rsid w:val="00720E7D"/>
    <w:rsid w:val="00721B12"/>
    <w:rsid w:val="00721C4E"/>
    <w:rsid w:val="0072523A"/>
    <w:rsid w:val="007307BA"/>
    <w:rsid w:val="007315B8"/>
    <w:rsid w:val="00734A5F"/>
    <w:rsid w:val="0074407D"/>
    <w:rsid w:val="007447AA"/>
    <w:rsid w:val="00744CDB"/>
    <w:rsid w:val="00744DCF"/>
    <w:rsid w:val="00745398"/>
    <w:rsid w:val="00747A55"/>
    <w:rsid w:val="007502E0"/>
    <w:rsid w:val="00751A47"/>
    <w:rsid w:val="007526ED"/>
    <w:rsid w:val="007550D6"/>
    <w:rsid w:val="007578FD"/>
    <w:rsid w:val="007579DC"/>
    <w:rsid w:val="00757B83"/>
    <w:rsid w:val="007626C4"/>
    <w:rsid w:val="00762F81"/>
    <w:rsid w:val="007654F9"/>
    <w:rsid w:val="0076606D"/>
    <w:rsid w:val="00772338"/>
    <w:rsid w:val="00772569"/>
    <w:rsid w:val="007733E2"/>
    <w:rsid w:val="007750F9"/>
    <w:rsid w:val="007752E3"/>
    <w:rsid w:val="00776C3B"/>
    <w:rsid w:val="007810F0"/>
    <w:rsid w:val="00781F8A"/>
    <w:rsid w:val="00784123"/>
    <w:rsid w:val="007861D8"/>
    <w:rsid w:val="007879C5"/>
    <w:rsid w:val="0079033E"/>
    <w:rsid w:val="00790422"/>
    <w:rsid w:val="00790ACB"/>
    <w:rsid w:val="00790B35"/>
    <w:rsid w:val="00791303"/>
    <w:rsid w:val="007915D7"/>
    <w:rsid w:val="00796603"/>
    <w:rsid w:val="00796AD2"/>
    <w:rsid w:val="007A0F9E"/>
    <w:rsid w:val="007A321F"/>
    <w:rsid w:val="007A4456"/>
    <w:rsid w:val="007A5C9A"/>
    <w:rsid w:val="007A6479"/>
    <w:rsid w:val="007B3221"/>
    <w:rsid w:val="007B3766"/>
    <w:rsid w:val="007B7128"/>
    <w:rsid w:val="007C41E8"/>
    <w:rsid w:val="007C4648"/>
    <w:rsid w:val="007C615F"/>
    <w:rsid w:val="007D024D"/>
    <w:rsid w:val="007D1556"/>
    <w:rsid w:val="007D17B4"/>
    <w:rsid w:val="007D3450"/>
    <w:rsid w:val="007D6997"/>
    <w:rsid w:val="007E4366"/>
    <w:rsid w:val="007E5596"/>
    <w:rsid w:val="007F1113"/>
    <w:rsid w:val="007F3413"/>
    <w:rsid w:val="007F43FF"/>
    <w:rsid w:val="007F7406"/>
    <w:rsid w:val="008012DA"/>
    <w:rsid w:val="008016E8"/>
    <w:rsid w:val="0080188E"/>
    <w:rsid w:val="00803459"/>
    <w:rsid w:val="00810C04"/>
    <w:rsid w:val="0081332E"/>
    <w:rsid w:val="00814564"/>
    <w:rsid w:val="00822226"/>
    <w:rsid w:val="00822A62"/>
    <w:rsid w:val="00825267"/>
    <w:rsid w:val="008253C3"/>
    <w:rsid w:val="0082548B"/>
    <w:rsid w:val="00827E4F"/>
    <w:rsid w:val="00830A60"/>
    <w:rsid w:val="00832064"/>
    <w:rsid w:val="0083287F"/>
    <w:rsid w:val="00842E89"/>
    <w:rsid w:val="00844794"/>
    <w:rsid w:val="00844FCD"/>
    <w:rsid w:val="00850EED"/>
    <w:rsid w:val="00851F68"/>
    <w:rsid w:val="00853A4C"/>
    <w:rsid w:val="00857BE9"/>
    <w:rsid w:val="00862F39"/>
    <w:rsid w:val="0086487E"/>
    <w:rsid w:val="008655E1"/>
    <w:rsid w:val="00870022"/>
    <w:rsid w:val="00873256"/>
    <w:rsid w:val="008771CE"/>
    <w:rsid w:val="00881BAD"/>
    <w:rsid w:val="008846D2"/>
    <w:rsid w:val="00884983"/>
    <w:rsid w:val="00884AF2"/>
    <w:rsid w:val="00884F1D"/>
    <w:rsid w:val="00885D9A"/>
    <w:rsid w:val="00886EE5"/>
    <w:rsid w:val="00887016"/>
    <w:rsid w:val="008930C1"/>
    <w:rsid w:val="00894BD3"/>
    <w:rsid w:val="008A001F"/>
    <w:rsid w:val="008A2BD9"/>
    <w:rsid w:val="008A5065"/>
    <w:rsid w:val="008A68C2"/>
    <w:rsid w:val="008A6A5E"/>
    <w:rsid w:val="008A6ADA"/>
    <w:rsid w:val="008B1EE3"/>
    <w:rsid w:val="008B2C31"/>
    <w:rsid w:val="008B5116"/>
    <w:rsid w:val="008B691A"/>
    <w:rsid w:val="008B6DD4"/>
    <w:rsid w:val="008C0D99"/>
    <w:rsid w:val="008C2A50"/>
    <w:rsid w:val="008C50F1"/>
    <w:rsid w:val="008C5EF2"/>
    <w:rsid w:val="008C634A"/>
    <w:rsid w:val="008D071D"/>
    <w:rsid w:val="008D1BA0"/>
    <w:rsid w:val="008D239C"/>
    <w:rsid w:val="008D2F24"/>
    <w:rsid w:val="008D37D0"/>
    <w:rsid w:val="008D47C8"/>
    <w:rsid w:val="008E1F63"/>
    <w:rsid w:val="008E2217"/>
    <w:rsid w:val="008E5E51"/>
    <w:rsid w:val="008E72F7"/>
    <w:rsid w:val="008F184D"/>
    <w:rsid w:val="008F52EF"/>
    <w:rsid w:val="008F7D34"/>
    <w:rsid w:val="00904D31"/>
    <w:rsid w:val="00904FE0"/>
    <w:rsid w:val="00905B07"/>
    <w:rsid w:val="0091020B"/>
    <w:rsid w:val="009107DA"/>
    <w:rsid w:val="00910A86"/>
    <w:rsid w:val="0091416D"/>
    <w:rsid w:val="0091421A"/>
    <w:rsid w:val="009177C0"/>
    <w:rsid w:val="009211D6"/>
    <w:rsid w:val="0092215B"/>
    <w:rsid w:val="00931E0C"/>
    <w:rsid w:val="00933958"/>
    <w:rsid w:val="00934D29"/>
    <w:rsid w:val="00936BC6"/>
    <w:rsid w:val="00937E8D"/>
    <w:rsid w:val="0094096E"/>
    <w:rsid w:val="009410D6"/>
    <w:rsid w:val="00943EFE"/>
    <w:rsid w:val="009472DF"/>
    <w:rsid w:val="00947A09"/>
    <w:rsid w:val="009509C0"/>
    <w:rsid w:val="00951915"/>
    <w:rsid w:val="00956356"/>
    <w:rsid w:val="00960F17"/>
    <w:rsid w:val="00962FE4"/>
    <w:rsid w:val="009646B3"/>
    <w:rsid w:val="00965D4F"/>
    <w:rsid w:val="00967D9B"/>
    <w:rsid w:val="009700A7"/>
    <w:rsid w:val="00972194"/>
    <w:rsid w:val="00973FAA"/>
    <w:rsid w:val="0097488F"/>
    <w:rsid w:val="00976BBD"/>
    <w:rsid w:val="0097700C"/>
    <w:rsid w:val="00981915"/>
    <w:rsid w:val="00982997"/>
    <w:rsid w:val="00983815"/>
    <w:rsid w:val="00984260"/>
    <w:rsid w:val="00986405"/>
    <w:rsid w:val="00986BA5"/>
    <w:rsid w:val="00990D7C"/>
    <w:rsid w:val="0099188B"/>
    <w:rsid w:val="00991969"/>
    <w:rsid w:val="00991AE5"/>
    <w:rsid w:val="00993722"/>
    <w:rsid w:val="00995BB3"/>
    <w:rsid w:val="00997B5F"/>
    <w:rsid w:val="009A3310"/>
    <w:rsid w:val="009A4E51"/>
    <w:rsid w:val="009A5213"/>
    <w:rsid w:val="009A6062"/>
    <w:rsid w:val="009A6490"/>
    <w:rsid w:val="009A713D"/>
    <w:rsid w:val="009A7D2D"/>
    <w:rsid w:val="009B047B"/>
    <w:rsid w:val="009B74BC"/>
    <w:rsid w:val="009B7614"/>
    <w:rsid w:val="009C0481"/>
    <w:rsid w:val="009C20F4"/>
    <w:rsid w:val="009D0E60"/>
    <w:rsid w:val="009D644F"/>
    <w:rsid w:val="009E1788"/>
    <w:rsid w:val="009E20C6"/>
    <w:rsid w:val="009E27CF"/>
    <w:rsid w:val="009E3104"/>
    <w:rsid w:val="009E5308"/>
    <w:rsid w:val="009F0AAE"/>
    <w:rsid w:val="009F20F0"/>
    <w:rsid w:val="009F21F8"/>
    <w:rsid w:val="009F5855"/>
    <w:rsid w:val="009F6397"/>
    <w:rsid w:val="009F70B6"/>
    <w:rsid w:val="009F74A0"/>
    <w:rsid w:val="00A00A38"/>
    <w:rsid w:val="00A02F8D"/>
    <w:rsid w:val="00A04695"/>
    <w:rsid w:val="00A11627"/>
    <w:rsid w:val="00A1274E"/>
    <w:rsid w:val="00A1440F"/>
    <w:rsid w:val="00A14E01"/>
    <w:rsid w:val="00A15E72"/>
    <w:rsid w:val="00A2117C"/>
    <w:rsid w:val="00A22E90"/>
    <w:rsid w:val="00A256A4"/>
    <w:rsid w:val="00A25B32"/>
    <w:rsid w:val="00A32A1F"/>
    <w:rsid w:val="00A34585"/>
    <w:rsid w:val="00A3535F"/>
    <w:rsid w:val="00A3766C"/>
    <w:rsid w:val="00A4155C"/>
    <w:rsid w:val="00A435E7"/>
    <w:rsid w:val="00A449B4"/>
    <w:rsid w:val="00A471E4"/>
    <w:rsid w:val="00A47E37"/>
    <w:rsid w:val="00A5075A"/>
    <w:rsid w:val="00A51E8D"/>
    <w:rsid w:val="00A535A3"/>
    <w:rsid w:val="00A55CBF"/>
    <w:rsid w:val="00A5647A"/>
    <w:rsid w:val="00A6073A"/>
    <w:rsid w:val="00A65DFF"/>
    <w:rsid w:val="00A668EC"/>
    <w:rsid w:val="00A66E75"/>
    <w:rsid w:val="00A66F3F"/>
    <w:rsid w:val="00A676A8"/>
    <w:rsid w:val="00A703C8"/>
    <w:rsid w:val="00A7174B"/>
    <w:rsid w:val="00A73157"/>
    <w:rsid w:val="00A73EAA"/>
    <w:rsid w:val="00A80E49"/>
    <w:rsid w:val="00A8228E"/>
    <w:rsid w:val="00A82678"/>
    <w:rsid w:val="00A83079"/>
    <w:rsid w:val="00A85A7D"/>
    <w:rsid w:val="00A864EE"/>
    <w:rsid w:val="00A86FD7"/>
    <w:rsid w:val="00A87079"/>
    <w:rsid w:val="00A87E1D"/>
    <w:rsid w:val="00A9139B"/>
    <w:rsid w:val="00A91A56"/>
    <w:rsid w:val="00A975C0"/>
    <w:rsid w:val="00AA0BDE"/>
    <w:rsid w:val="00AA1195"/>
    <w:rsid w:val="00AA2D12"/>
    <w:rsid w:val="00AA3685"/>
    <w:rsid w:val="00AB03B3"/>
    <w:rsid w:val="00AB0428"/>
    <w:rsid w:val="00AB09C2"/>
    <w:rsid w:val="00AB1967"/>
    <w:rsid w:val="00AB2AB5"/>
    <w:rsid w:val="00AB4B42"/>
    <w:rsid w:val="00AC262E"/>
    <w:rsid w:val="00AC6AF5"/>
    <w:rsid w:val="00AD03A3"/>
    <w:rsid w:val="00AD121C"/>
    <w:rsid w:val="00AD4E65"/>
    <w:rsid w:val="00AD6970"/>
    <w:rsid w:val="00AE311C"/>
    <w:rsid w:val="00AE44A4"/>
    <w:rsid w:val="00AF48D8"/>
    <w:rsid w:val="00AF6743"/>
    <w:rsid w:val="00AF78A1"/>
    <w:rsid w:val="00B01908"/>
    <w:rsid w:val="00B035EA"/>
    <w:rsid w:val="00B06782"/>
    <w:rsid w:val="00B07014"/>
    <w:rsid w:val="00B1022B"/>
    <w:rsid w:val="00B12321"/>
    <w:rsid w:val="00B14E43"/>
    <w:rsid w:val="00B15D95"/>
    <w:rsid w:val="00B17359"/>
    <w:rsid w:val="00B20DC2"/>
    <w:rsid w:val="00B22530"/>
    <w:rsid w:val="00B22889"/>
    <w:rsid w:val="00B2463A"/>
    <w:rsid w:val="00B26DDA"/>
    <w:rsid w:val="00B272F2"/>
    <w:rsid w:val="00B34D77"/>
    <w:rsid w:val="00B42CB1"/>
    <w:rsid w:val="00B43133"/>
    <w:rsid w:val="00B50938"/>
    <w:rsid w:val="00B536D8"/>
    <w:rsid w:val="00B54849"/>
    <w:rsid w:val="00B54AC9"/>
    <w:rsid w:val="00B56EE8"/>
    <w:rsid w:val="00B57786"/>
    <w:rsid w:val="00B57905"/>
    <w:rsid w:val="00B62337"/>
    <w:rsid w:val="00B633FD"/>
    <w:rsid w:val="00B63517"/>
    <w:rsid w:val="00B65C56"/>
    <w:rsid w:val="00B7007E"/>
    <w:rsid w:val="00B7759D"/>
    <w:rsid w:val="00B82585"/>
    <w:rsid w:val="00B86C2F"/>
    <w:rsid w:val="00B87062"/>
    <w:rsid w:val="00B91CA5"/>
    <w:rsid w:val="00B91F80"/>
    <w:rsid w:val="00B950D7"/>
    <w:rsid w:val="00B9553E"/>
    <w:rsid w:val="00B957B2"/>
    <w:rsid w:val="00B95A79"/>
    <w:rsid w:val="00BA10B6"/>
    <w:rsid w:val="00BA1F5A"/>
    <w:rsid w:val="00BA7A47"/>
    <w:rsid w:val="00BB091A"/>
    <w:rsid w:val="00BB1587"/>
    <w:rsid w:val="00BB287E"/>
    <w:rsid w:val="00BB4509"/>
    <w:rsid w:val="00BB7F28"/>
    <w:rsid w:val="00BC0A13"/>
    <w:rsid w:val="00BC169E"/>
    <w:rsid w:val="00BC31C1"/>
    <w:rsid w:val="00BC40DC"/>
    <w:rsid w:val="00BC522B"/>
    <w:rsid w:val="00BD5919"/>
    <w:rsid w:val="00BE1635"/>
    <w:rsid w:val="00BE40E9"/>
    <w:rsid w:val="00BE4C9F"/>
    <w:rsid w:val="00BE5FDA"/>
    <w:rsid w:val="00BE63C9"/>
    <w:rsid w:val="00BF27A7"/>
    <w:rsid w:val="00BF27C2"/>
    <w:rsid w:val="00BF2C0F"/>
    <w:rsid w:val="00BF2EC8"/>
    <w:rsid w:val="00BF3606"/>
    <w:rsid w:val="00BF5892"/>
    <w:rsid w:val="00C01C88"/>
    <w:rsid w:val="00C029E1"/>
    <w:rsid w:val="00C02DE1"/>
    <w:rsid w:val="00C0318B"/>
    <w:rsid w:val="00C04930"/>
    <w:rsid w:val="00C05D06"/>
    <w:rsid w:val="00C06552"/>
    <w:rsid w:val="00C067E3"/>
    <w:rsid w:val="00C11795"/>
    <w:rsid w:val="00C12448"/>
    <w:rsid w:val="00C2320E"/>
    <w:rsid w:val="00C232F0"/>
    <w:rsid w:val="00C260FB"/>
    <w:rsid w:val="00C30954"/>
    <w:rsid w:val="00C3099C"/>
    <w:rsid w:val="00C31257"/>
    <w:rsid w:val="00C34FB5"/>
    <w:rsid w:val="00C3697B"/>
    <w:rsid w:val="00C3757E"/>
    <w:rsid w:val="00C4179D"/>
    <w:rsid w:val="00C43644"/>
    <w:rsid w:val="00C45D4E"/>
    <w:rsid w:val="00C520E0"/>
    <w:rsid w:val="00C52DE3"/>
    <w:rsid w:val="00C54CDC"/>
    <w:rsid w:val="00C54FA0"/>
    <w:rsid w:val="00C60A0D"/>
    <w:rsid w:val="00C63E07"/>
    <w:rsid w:val="00C702EB"/>
    <w:rsid w:val="00C70815"/>
    <w:rsid w:val="00C729F4"/>
    <w:rsid w:val="00C73414"/>
    <w:rsid w:val="00C75486"/>
    <w:rsid w:val="00C76017"/>
    <w:rsid w:val="00C764F4"/>
    <w:rsid w:val="00C77088"/>
    <w:rsid w:val="00C77BA9"/>
    <w:rsid w:val="00C80CCB"/>
    <w:rsid w:val="00C846D4"/>
    <w:rsid w:val="00C84B6D"/>
    <w:rsid w:val="00C85F73"/>
    <w:rsid w:val="00C876E9"/>
    <w:rsid w:val="00CA248C"/>
    <w:rsid w:val="00CA458D"/>
    <w:rsid w:val="00CA4818"/>
    <w:rsid w:val="00CA584A"/>
    <w:rsid w:val="00CA7798"/>
    <w:rsid w:val="00CB239B"/>
    <w:rsid w:val="00CB44D0"/>
    <w:rsid w:val="00CB5B12"/>
    <w:rsid w:val="00CB7302"/>
    <w:rsid w:val="00CC070F"/>
    <w:rsid w:val="00CC53A7"/>
    <w:rsid w:val="00CC5B95"/>
    <w:rsid w:val="00CC6914"/>
    <w:rsid w:val="00CD3B64"/>
    <w:rsid w:val="00CD3EA9"/>
    <w:rsid w:val="00CD458D"/>
    <w:rsid w:val="00CD59FF"/>
    <w:rsid w:val="00CD7601"/>
    <w:rsid w:val="00CD7864"/>
    <w:rsid w:val="00CD7AC6"/>
    <w:rsid w:val="00CE2492"/>
    <w:rsid w:val="00CE4B0A"/>
    <w:rsid w:val="00CE7835"/>
    <w:rsid w:val="00CE7C59"/>
    <w:rsid w:val="00CF144C"/>
    <w:rsid w:val="00CF2B40"/>
    <w:rsid w:val="00CF4894"/>
    <w:rsid w:val="00CF6570"/>
    <w:rsid w:val="00CF6CF9"/>
    <w:rsid w:val="00CF787B"/>
    <w:rsid w:val="00D01ADD"/>
    <w:rsid w:val="00D01B69"/>
    <w:rsid w:val="00D024CE"/>
    <w:rsid w:val="00D04854"/>
    <w:rsid w:val="00D113C9"/>
    <w:rsid w:val="00D126F5"/>
    <w:rsid w:val="00D13DAF"/>
    <w:rsid w:val="00D14166"/>
    <w:rsid w:val="00D1493F"/>
    <w:rsid w:val="00D160B6"/>
    <w:rsid w:val="00D1687F"/>
    <w:rsid w:val="00D16953"/>
    <w:rsid w:val="00D170C7"/>
    <w:rsid w:val="00D2289C"/>
    <w:rsid w:val="00D236E9"/>
    <w:rsid w:val="00D23B8E"/>
    <w:rsid w:val="00D2563A"/>
    <w:rsid w:val="00D262C0"/>
    <w:rsid w:val="00D33C1A"/>
    <w:rsid w:val="00D346A1"/>
    <w:rsid w:val="00D3483C"/>
    <w:rsid w:val="00D34A8C"/>
    <w:rsid w:val="00D42070"/>
    <w:rsid w:val="00D43E2E"/>
    <w:rsid w:val="00D458E4"/>
    <w:rsid w:val="00D46880"/>
    <w:rsid w:val="00D504F9"/>
    <w:rsid w:val="00D51166"/>
    <w:rsid w:val="00D542A3"/>
    <w:rsid w:val="00D63EC7"/>
    <w:rsid w:val="00D64230"/>
    <w:rsid w:val="00D65D61"/>
    <w:rsid w:val="00D676BA"/>
    <w:rsid w:val="00D7008F"/>
    <w:rsid w:val="00D71489"/>
    <w:rsid w:val="00D71E74"/>
    <w:rsid w:val="00D71E88"/>
    <w:rsid w:val="00D721EE"/>
    <w:rsid w:val="00D73184"/>
    <w:rsid w:val="00D7516F"/>
    <w:rsid w:val="00D77BCF"/>
    <w:rsid w:val="00D81E39"/>
    <w:rsid w:val="00D8294C"/>
    <w:rsid w:val="00D82F34"/>
    <w:rsid w:val="00D86C07"/>
    <w:rsid w:val="00D878D7"/>
    <w:rsid w:val="00D91244"/>
    <w:rsid w:val="00D929A2"/>
    <w:rsid w:val="00D93C9B"/>
    <w:rsid w:val="00D95B4F"/>
    <w:rsid w:val="00DA042E"/>
    <w:rsid w:val="00DA3C56"/>
    <w:rsid w:val="00DA459B"/>
    <w:rsid w:val="00DB07C6"/>
    <w:rsid w:val="00DB275F"/>
    <w:rsid w:val="00DC00B0"/>
    <w:rsid w:val="00DC06E2"/>
    <w:rsid w:val="00DC1DCA"/>
    <w:rsid w:val="00DC2B99"/>
    <w:rsid w:val="00DC50FD"/>
    <w:rsid w:val="00DC7FB8"/>
    <w:rsid w:val="00DD0A75"/>
    <w:rsid w:val="00DD0BA8"/>
    <w:rsid w:val="00DD12A2"/>
    <w:rsid w:val="00DD232C"/>
    <w:rsid w:val="00DD277B"/>
    <w:rsid w:val="00DD27F9"/>
    <w:rsid w:val="00DD634F"/>
    <w:rsid w:val="00DE046F"/>
    <w:rsid w:val="00DE13CE"/>
    <w:rsid w:val="00DF0D5B"/>
    <w:rsid w:val="00DF21DE"/>
    <w:rsid w:val="00DF2B70"/>
    <w:rsid w:val="00DF43C5"/>
    <w:rsid w:val="00DF7EEB"/>
    <w:rsid w:val="00E00E82"/>
    <w:rsid w:val="00E0272D"/>
    <w:rsid w:val="00E03AE1"/>
    <w:rsid w:val="00E06ECA"/>
    <w:rsid w:val="00E10701"/>
    <w:rsid w:val="00E10D04"/>
    <w:rsid w:val="00E1120E"/>
    <w:rsid w:val="00E113E5"/>
    <w:rsid w:val="00E1145A"/>
    <w:rsid w:val="00E12A55"/>
    <w:rsid w:val="00E13DBB"/>
    <w:rsid w:val="00E209E2"/>
    <w:rsid w:val="00E20A37"/>
    <w:rsid w:val="00E2138A"/>
    <w:rsid w:val="00E21C8E"/>
    <w:rsid w:val="00E23498"/>
    <w:rsid w:val="00E23BE9"/>
    <w:rsid w:val="00E2492C"/>
    <w:rsid w:val="00E24ED7"/>
    <w:rsid w:val="00E304E6"/>
    <w:rsid w:val="00E32681"/>
    <w:rsid w:val="00E34F69"/>
    <w:rsid w:val="00E42592"/>
    <w:rsid w:val="00E42777"/>
    <w:rsid w:val="00E43313"/>
    <w:rsid w:val="00E45D60"/>
    <w:rsid w:val="00E506E7"/>
    <w:rsid w:val="00E51206"/>
    <w:rsid w:val="00E515FE"/>
    <w:rsid w:val="00E5371A"/>
    <w:rsid w:val="00E612CE"/>
    <w:rsid w:val="00E621BF"/>
    <w:rsid w:val="00E63371"/>
    <w:rsid w:val="00E648CD"/>
    <w:rsid w:val="00E66489"/>
    <w:rsid w:val="00E6783D"/>
    <w:rsid w:val="00E72359"/>
    <w:rsid w:val="00E7410A"/>
    <w:rsid w:val="00E7453B"/>
    <w:rsid w:val="00E75258"/>
    <w:rsid w:val="00E758AD"/>
    <w:rsid w:val="00E76AF3"/>
    <w:rsid w:val="00E76B3A"/>
    <w:rsid w:val="00E76D31"/>
    <w:rsid w:val="00E77A38"/>
    <w:rsid w:val="00E80FDF"/>
    <w:rsid w:val="00E856CD"/>
    <w:rsid w:val="00E86CAB"/>
    <w:rsid w:val="00E86D07"/>
    <w:rsid w:val="00E86F8E"/>
    <w:rsid w:val="00E8710C"/>
    <w:rsid w:val="00E900A0"/>
    <w:rsid w:val="00E92B9D"/>
    <w:rsid w:val="00E957B2"/>
    <w:rsid w:val="00E95C20"/>
    <w:rsid w:val="00E96C68"/>
    <w:rsid w:val="00E977A7"/>
    <w:rsid w:val="00EA258B"/>
    <w:rsid w:val="00EA27AE"/>
    <w:rsid w:val="00EA44CB"/>
    <w:rsid w:val="00EA4B20"/>
    <w:rsid w:val="00EA4BE2"/>
    <w:rsid w:val="00EA6E27"/>
    <w:rsid w:val="00EA7C7F"/>
    <w:rsid w:val="00EB2922"/>
    <w:rsid w:val="00EC48B0"/>
    <w:rsid w:val="00EC50AC"/>
    <w:rsid w:val="00EC5CAE"/>
    <w:rsid w:val="00EC7F3A"/>
    <w:rsid w:val="00ED0CCC"/>
    <w:rsid w:val="00ED4868"/>
    <w:rsid w:val="00ED747A"/>
    <w:rsid w:val="00EE1A58"/>
    <w:rsid w:val="00EE3D72"/>
    <w:rsid w:val="00EE5084"/>
    <w:rsid w:val="00EE5426"/>
    <w:rsid w:val="00EE5E6D"/>
    <w:rsid w:val="00EF0012"/>
    <w:rsid w:val="00EF042D"/>
    <w:rsid w:val="00EF21F5"/>
    <w:rsid w:val="00EF52BD"/>
    <w:rsid w:val="00EF5E74"/>
    <w:rsid w:val="00EF64F2"/>
    <w:rsid w:val="00EF7869"/>
    <w:rsid w:val="00F0315C"/>
    <w:rsid w:val="00F03847"/>
    <w:rsid w:val="00F05489"/>
    <w:rsid w:val="00F07E59"/>
    <w:rsid w:val="00F130B0"/>
    <w:rsid w:val="00F13133"/>
    <w:rsid w:val="00F15670"/>
    <w:rsid w:val="00F17429"/>
    <w:rsid w:val="00F175CD"/>
    <w:rsid w:val="00F209FA"/>
    <w:rsid w:val="00F23F96"/>
    <w:rsid w:val="00F30606"/>
    <w:rsid w:val="00F31B9A"/>
    <w:rsid w:val="00F35517"/>
    <w:rsid w:val="00F36EFE"/>
    <w:rsid w:val="00F44A46"/>
    <w:rsid w:val="00F44BE3"/>
    <w:rsid w:val="00F4569B"/>
    <w:rsid w:val="00F46FAD"/>
    <w:rsid w:val="00F50274"/>
    <w:rsid w:val="00F520C6"/>
    <w:rsid w:val="00F52C26"/>
    <w:rsid w:val="00F53E69"/>
    <w:rsid w:val="00F547B0"/>
    <w:rsid w:val="00F54B3E"/>
    <w:rsid w:val="00F60C1B"/>
    <w:rsid w:val="00F60ED0"/>
    <w:rsid w:val="00F6416C"/>
    <w:rsid w:val="00F64F41"/>
    <w:rsid w:val="00F667E6"/>
    <w:rsid w:val="00F70D27"/>
    <w:rsid w:val="00F75F84"/>
    <w:rsid w:val="00F7600F"/>
    <w:rsid w:val="00F85FB9"/>
    <w:rsid w:val="00F86745"/>
    <w:rsid w:val="00FA04A0"/>
    <w:rsid w:val="00FA363C"/>
    <w:rsid w:val="00FA56BE"/>
    <w:rsid w:val="00FA716B"/>
    <w:rsid w:val="00FA751A"/>
    <w:rsid w:val="00FB0740"/>
    <w:rsid w:val="00FB1BF6"/>
    <w:rsid w:val="00FB222B"/>
    <w:rsid w:val="00FB2B30"/>
    <w:rsid w:val="00FB3107"/>
    <w:rsid w:val="00FB6CD3"/>
    <w:rsid w:val="00FB7653"/>
    <w:rsid w:val="00FC0F5C"/>
    <w:rsid w:val="00FC1E58"/>
    <w:rsid w:val="00FC23A0"/>
    <w:rsid w:val="00FC63F1"/>
    <w:rsid w:val="00FC6DA8"/>
    <w:rsid w:val="00FC76CB"/>
    <w:rsid w:val="00FC778F"/>
    <w:rsid w:val="00FD1080"/>
    <w:rsid w:val="00FD2A6C"/>
    <w:rsid w:val="00FD3864"/>
    <w:rsid w:val="00FE1047"/>
    <w:rsid w:val="00FE1DC9"/>
    <w:rsid w:val="00FE28B2"/>
    <w:rsid w:val="00FE3A55"/>
    <w:rsid w:val="00FE3D80"/>
    <w:rsid w:val="00FE5F87"/>
    <w:rsid w:val="00FE6A36"/>
    <w:rsid w:val="00FF0C1D"/>
    <w:rsid w:val="00FF11EA"/>
    <w:rsid w:val="00FF12EF"/>
    <w:rsid w:val="00FF17BB"/>
    <w:rsid w:val="00FF3B74"/>
    <w:rsid w:val="00FF4521"/>
    <w:rsid w:val="00FF4EDF"/>
    <w:rsid w:val="00FF50C1"/>
    <w:rsid w:val="00FF658E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E3F20"/>
  <w15:docId w15:val="{F06F1CED-6100-47CF-9824-EE773578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BC6"/>
    <w:rPr>
      <w:sz w:val="22"/>
      <w:szCs w:val="24"/>
    </w:rPr>
  </w:style>
  <w:style w:type="paragraph" w:styleId="2">
    <w:name w:val="heading 2"/>
    <w:basedOn w:val="a"/>
    <w:next w:val="a"/>
    <w:qFormat/>
    <w:rsid w:val="00D048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AD03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E209E2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E209E2"/>
    <w:pPr>
      <w:keepNext/>
      <w:jc w:val="right"/>
      <w:outlineLvl w:val="8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D04854"/>
  </w:style>
  <w:style w:type="paragraph" w:styleId="a3">
    <w:name w:val="Body Text Indent"/>
    <w:basedOn w:val="a"/>
    <w:rsid w:val="008771CE"/>
    <w:pPr>
      <w:ind w:firstLine="540"/>
      <w:jc w:val="both"/>
    </w:pPr>
  </w:style>
  <w:style w:type="paragraph" w:styleId="20">
    <w:name w:val="Body Text Indent 2"/>
    <w:basedOn w:val="a"/>
    <w:rsid w:val="003A7BF9"/>
    <w:pPr>
      <w:spacing w:after="120" w:line="480" w:lineRule="auto"/>
      <w:ind w:left="283"/>
    </w:pPr>
  </w:style>
  <w:style w:type="paragraph" w:styleId="3">
    <w:name w:val="Body Text Indent 3"/>
    <w:basedOn w:val="a"/>
    <w:rsid w:val="003A7BF9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7502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footer"/>
    <w:basedOn w:val="a"/>
    <w:rsid w:val="0049178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91780"/>
  </w:style>
  <w:style w:type="paragraph" w:styleId="50">
    <w:name w:val="toc 5"/>
    <w:basedOn w:val="a"/>
    <w:next w:val="a"/>
    <w:autoRedefine/>
    <w:uiPriority w:val="39"/>
    <w:rsid w:val="00D01ADD"/>
    <w:pPr>
      <w:tabs>
        <w:tab w:val="right" w:leader="dot" w:pos="9781"/>
      </w:tabs>
      <w:spacing w:line="480" w:lineRule="auto"/>
      <w:ind w:right="-61"/>
    </w:pPr>
  </w:style>
  <w:style w:type="character" w:styleId="a6">
    <w:name w:val="Hyperlink"/>
    <w:uiPriority w:val="99"/>
    <w:rsid w:val="00491780"/>
    <w:rPr>
      <w:color w:val="0000FF"/>
      <w:u w:val="single"/>
    </w:rPr>
  </w:style>
  <w:style w:type="paragraph" w:customStyle="1" w:styleId="ConsPlusNormal">
    <w:name w:val="ConsPlusNormal"/>
    <w:rsid w:val="00501B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rsid w:val="00C70815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346DC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851F68"/>
    <w:rPr>
      <w:rFonts w:ascii="Tahoma" w:hAnsi="Tahoma" w:cs="Tahoma"/>
      <w:sz w:val="16"/>
      <w:szCs w:val="16"/>
    </w:rPr>
  </w:style>
  <w:style w:type="paragraph" w:styleId="aa">
    <w:name w:val="Title"/>
    <w:basedOn w:val="a"/>
    <w:qFormat/>
    <w:rsid w:val="00FA716B"/>
    <w:pPr>
      <w:autoSpaceDE w:val="0"/>
      <w:autoSpaceDN w:val="0"/>
      <w:adjustRightInd w:val="0"/>
      <w:ind w:firstLine="720"/>
      <w:jc w:val="center"/>
    </w:pPr>
    <w:rPr>
      <w:b/>
      <w:bCs/>
    </w:rPr>
  </w:style>
  <w:style w:type="paragraph" w:customStyle="1" w:styleId="Noeeu1">
    <w:name w:val="Noeeu1"/>
    <w:basedOn w:val="a"/>
    <w:rsid w:val="00DC06E2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customStyle="1" w:styleId="ConsPlusNonformat">
    <w:name w:val="ConsPlusNonformat"/>
    <w:rsid w:val="00BE163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annotation reference"/>
    <w:rsid w:val="001F0AFA"/>
    <w:rPr>
      <w:sz w:val="16"/>
      <w:szCs w:val="16"/>
    </w:rPr>
  </w:style>
  <w:style w:type="paragraph" w:styleId="ac">
    <w:name w:val="annotation text"/>
    <w:basedOn w:val="a"/>
    <w:link w:val="ad"/>
    <w:rsid w:val="001F0AF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1F0AFA"/>
  </w:style>
  <w:style w:type="paragraph" w:styleId="ae">
    <w:name w:val="annotation subject"/>
    <w:basedOn w:val="ac"/>
    <w:next w:val="ac"/>
    <w:link w:val="af"/>
    <w:rsid w:val="001F0AFA"/>
    <w:rPr>
      <w:b/>
      <w:bCs/>
    </w:rPr>
  </w:style>
  <w:style w:type="character" w:customStyle="1" w:styleId="af">
    <w:name w:val="Тема примечания Знак"/>
    <w:link w:val="ae"/>
    <w:rsid w:val="001F0AFA"/>
    <w:rPr>
      <w:b/>
      <w:bCs/>
    </w:rPr>
  </w:style>
  <w:style w:type="paragraph" w:styleId="af0">
    <w:name w:val="Revision"/>
    <w:hidden/>
    <w:uiPriority w:val="99"/>
    <w:semiHidden/>
    <w:rsid w:val="00D1493F"/>
    <w:rPr>
      <w:sz w:val="24"/>
      <w:szCs w:val="24"/>
    </w:rPr>
  </w:style>
  <w:style w:type="table" w:styleId="af1">
    <w:name w:val="Table Grid"/>
    <w:basedOn w:val="a1"/>
    <w:rsid w:val="00096B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72"/>
    <w:rsid w:val="002E6BE6"/>
    <w:pPr>
      <w:ind w:left="720"/>
      <w:contextualSpacing/>
    </w:p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1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Устав ООО</vt:lpstr>
    </vt:vector>
  </TitlesOfParts>
  <Company>ООО "СТК-Лаб"</Company>
  <LinksUpToDate>false</LinksUpToDate>
  <CharactersWithSpaces>2556</CharactersWithSpaces>
  <SharedDoc>false</SharedDoc>
  <HLinks>
    <vt:vector size="96" baseType="variant">
      <vt:variant>
        <vt:i4>1114172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_Toc368045359</vt:lpwstr>
      </vt:variant>
      <vt:variant>
        <vt:i4>1114172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_Toc368045358</vt:lpwstr>
      </vt:variant>
      <vt:variant>
        <vt:i4>1114172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_Toc368045357</vt:lpwstr>
      </vt:variant>
      <vt:variant>
        <vt:i4>1114172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_Toc368045356</vt:lpwstr>
      </vt:variant>
      <vt:variant>
        <vt:i4>1114172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_Toc368045355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_Toc368045354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_Toc368045353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_Toc368045352</vt:lpwstr>
      </vt:variant>
      <vt:variant>
        <vt:i4>1114172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_Toc368045351</vt:lpwstr>
      </vt:variant>
      <vt:variant>
        <vt:i4>1114172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_Toc368045350</vt:lpwstr>
      </vt:variant>
      <vt:variant>
        <vt:i4>1048636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_Toc368045349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_Toc368045348</vt:lpwstr>
      </vt:variant>
      <vt:variant>
        <vt:i4>1048636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_Toc368045347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_Toc368045346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_Toc368045345</vt:lpwstr>
      </vt:variant>
      <vt:variant>
        <vt:i4>1048636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_Toc368045344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Устав ООО</dc:title>
  <dc:subject>регистрация ооо</dc:subject>
  <dc:creator>www.regberry.ru</dc:creator>
  <cp:keywords>регистрация ооо</cp:keywords>
  <cp:lastModifiedBy>Yulia Mullina</cp:lastModifiedBy>
  <cp:revision>4</cp:revision>
  <cp:lastPrinted>2009-12-09T13:10:00Z</cp:lastPrinted>
  <dcterms:created xsi:type="dcterms:W3CDTF">2018-07-25T10:12:00Z</dcterms:created>
  <dcterms:modified xsi:type="dcterms:W3CDTF">2018-07-25T10:15:00Z</dcterms:modified>
</cp:coreProperties>
</file>